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719" w:rsidRPr="00440719" w:rsidRDefault="00440719" w:rsidP="00440719">
      <w:pPr>
        <w:tabs>
          <w:tab w:val="left" w:pos="8222"/>
        </w:tabs>
        <w:suppressAutoHyphens w:val="0"/>
        <w:overflowPunct/>
        <w:autoSpaceDE/>
        <w:spacing w:line="240" w:lineRule="auto"/>
        <w:textAlignment w:val="auto"/>
        <w:rPr>
          <w:rFonts w:ascii="Calibri" w:eastAsia="Calibri" w:hAnsi="Calibri"/>
          <w:b/>
          <w:sz w:val="20"/>
          <w:lang w:eastAsia="en-US"/>
        </w:rPr>
      </w:pPr>
      <w:r w:rsidRPr="00440719">
        <w:rPr>
          <w:rFonts w:ascii="Arial" w:eastAsia="Calibri" w:hAnsi="Arial"/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6D6A165B" wp14:editId="017D1E95">
            <wp:simplePos x="0" y="0"/>
            <wp:positionH relativeFrom="column">
              <wp:posOffset>5610225</wp:posOffset>
            </wp:positionH>
            <wp:positionV relativeFrom="paragraph">
              <wp:posOffset>57150</wp:posOffset>
            </wp:positionV>
            <wp:extent cx="895350" cy="895350"/>
            <wp:effectExtent l="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0719">
        <w:rPr>
          <w:rFonts w:ascii="Arial" w:eastAsia="Calibri" w:hAnsi="Arial"/>
          <w:b/>
          <w:noProof/>
          <w:lang w:eastAsia="en-US"/>
        </w:rPr>
        <w:drawing>
          <wp:inline distT="0" distB="0" distL="0" distR="0" wp14:anchorId="19E8A2FD" wp14:editId="3013FD17">
            <wp:extent cx="1047750" cy="895350"/>
            <wp:effectExtent l="0" t="0" r="0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center"/>
        <w:textAlignment w:val="auto"/>
        <w:rPr>
          <w:rFonts w:ascii="Calibri" w:eastAsia="Calibri" w:hAnsi="Calibri"/>
          <w:b/>
          <w:lang w:eastAsia="en-US"/>
        </w:rPr>
      </w:pPr>
      <w:r w:rsidRPr="00440719">
        <w:rPr>
          <w:rFonts w:ascii="Arial" w:eastAsia="Calibri" w:hAnsi="Arial"/>
          <w:b/>
          <w:lang w:eastAsia="en-US"/>
        </w:rPr>
        <w:t>Direction de la Commande Publique</w:t>
      </w:r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center"/>
        <w:textAlignment w:val="auto"/>
        <w:rPr>
          <w:rFonts w:ascii="Arial" w:eastAsia="Calibri" w:hAnsi="Arial"/>
          <w:b/>
          <w:lang w:eastAsia="en-US"/>
        </w:rPr>
      </w:pPr>
      <w:bookmarkStart w:id="0" w:name="_Hlk147236999"/>
      <w:r w:rsidRPr="00440719">
        <w:rPr>
          <w:rFonts w:ascii="Arial" w:eastAsia="Calibri" w:hAnsi="Arial"/>
          <w:b/>
          <w:lang w:eastAsia="en-US"/>
        </w:rPr>
        <w:t xml:space="preserve">Bâtiment MUSE </w:t>
      </w:r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center"/>
        <w:textAlignment w:val="auto"/>
        <w:rPr>
          <w:rFonts w:ascii="Arial" w:eastAsia="Calibri" w:hAnsi="Arial"/>
          <w:b/>
          <w:lang w:eastAsia="en-US"/>
        </w:rPr>
      </w:pPr>
      <w:r w:rsidRPr="00440719">
        <w:rPr>
          <w:rFonts w:ascii="Arial" w:eastAsia="Calibri" w:hAnsi="Arial"/>
          <w:b/>
          <w:lang w:eastAsia="en-US"/>
        </w:rPr>
        <w:t>80, allée Ampère</w:t>
      </w:r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center"/>
        <w:textAlignment w:val="auto"/>
        <w:rPr>
          <w:rFonts w:ascii="Arial" w:eastAsia="Calibri" w:hAnsi="Arial"/>
          <w:b/>
          <w:lang w:eastAsia="en-US"/>
        </w:rPr>
      </w:pPr>
      <w:r w:rsidRPr="00440719">
        <w:rPr>
          <w:rFonts w:ascii="Arial" w:eastAsia="Calibri" w:hAnsi="Arial"/>
          <w:b/>
          <w:lang w:eastAsia="en-US"/>
        </w:rPr>
        <w:t>38400 Saint Martin D’Hères</w:t>
      </w:r>
    </w:p>
    <w:bookmarkEnd w:id="0"/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center"/>
        <w:textAlignment w:val="auto"/>
        <w:rPr>
          <w:rFonts w:ascii="Arial" w:eastAsia="Calibri" w:hAnsi="Arial"/>
          <w:b/>
          <w:lang w:eastAsia="en-US"/>
        </w:rPr>
      </w:pPr>
      <w:r w:rsidRPr="00440719">
        <w:rPr>
          <w:rFonts w:ascii="Arial" w:eastAsia="Calibri" w:hAnsi="Arial"/>
          <w:b/>
          <w:lang w:eastAsia="en-US"/>
        </w:rPr>
        <w:t xml:space="preserve">Courriel : </w:t>
      </w:r>
      <w:hyperlink r:id="rId10" w:history="1">
        <w:r w:rsidRPr="00440719">
          <w:rPr>
            <w:rFonts w:ascii="Arial" w:eastAsia="Calibri" w:hAnsi="Arial"/>
            <w:b/>
            <w:color w:val="0000FF"/>
            <w:u w:val="single"/>
            <w:lang w:eastAsia="en-US"/>
          </w:rPr>
          <w:t>marches.crous38@crous-grenoble.fr</w:t>
        </w:r>
      </w:hyperlink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both"/>
        <w:textAlignment w:val="auto"/>
        <w:rPr>
          <w:rFonts w:ascii="Arial" w:eastAsia="Calibri" w:hAnsi="Arial"/>
          <w:sz w:val="40"/>
          <w:szCs w:val="40"/>
          <w:lang w:eastAsia="en-US"/>
        </w:rPr>
      </w:pPr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both"/>
        <w:textAlignment w:val="auto"/>
        <w:rPr>
          <w:rFonts w:ascii="Arial" w:eastAsia="Calibri" w:hAnsi="Arial"/>
          <w:sz w:val="40"/>
          <w:szCs w:val="40"/>
          <w:lang w:eastAsia="en-US"/>
        </w:rPr>
      </w:pPr>
    </w:p>
    <w:p w:rsidR="00440719" w:rsidRPr="00440719" w:rsidRDefault="00440719" w:rsidP="00440719">
      <w:pPr>
        <w:suppressAutoHyphens w:val="0"/>
        <w:overflowPunct/>
        <w:autoSpaceDE/>
        <w:spacing w:before="120" w:after="160" w:line="252" w:lineRule="auto"/>
        <w:jc w:val="center"/>
        <w:textAlignment w:val="auto"/>
        <w:rPr>
          <w:rFonts w:ascii="Arial" w:eastAsia="Calibri" w:hAnsi="Arial"/>
          <w:sz w:val="32"/>
          <w:szCs w:val="32"/>
          <w:lang w:eastAsia="en-US"/>
        </w:rPr>
      </w:pPr>
      <w:r w:rsidRPr="00440719">
        <w:rPr>
          <w:rFonts w:ascii="Arial" w:eastAsia="Calibri" w:hAnsi="Arial"/>
          <w:color w:val="000000"/>
          <w:sz w:val="32"/>
          <w:szCs w:val="32"/>
          <w:lang w:eastAsia="en-US"/>
        </w:rPr>
        <w:t xml:space="preserve">Marché public de </w:t>
      </w:r>
      <w:r w:rsidR="00AA019C">
        <w:rPr>
          <w:rFonts w:ascii="Arial" w:eastAsia="Calibri" w:hAnsi="Arial"/>
          <w:color w:val="000000"/>
          <w:sz w:val="32"/>
          <w:szCs w:val="32"/>
          <w:lang w:eastAsia="en-US"/>
        </w:rPr>
        <w:t>travaux</w:t>
      </w:r>
      <w:r w:rsidRPr="00440719">
        <w:rPr>
          <w:rFonts w:ascii="Arial" w:eastAsia="Calibri" w:hAnsi="Arial"/>
          <w:lang w:eastAsia="en-US"/>
        </w:rPr>
        <w:t xml:space="preserve"> </w:t>
      </w:r>
    </w:p>
    <w:p w:rsidR="00440719" w:rsidRPr="00440719" w:rsidRDefault="00440719" w:rsidP="00440719">
      <w:pPr>
        <w:suppressAutoHyphens w:val="0"/>
        <w:overflowPunct/>
        <w:autoSpaceDE/>
        <w:spacing w:before="120" w:after="160" w:line="254" w:lineRule="auto"/>
        <w:jc w:val="center"/>
        <w:textAlignment w:val="auto"/>
        <w:rPr>
          <w:rFonts w:ascii="Arial" w:eastAsia="Calibri" w:hAnsi="Arial"/>
          <w:sz w:val="32"/>
          <w:szCs w:val="32"/>
          <w:lang w:eastAsia="en-US"/>
        </w:rPr>
      </w:pPr>
    </w:p>
    <w:p w:rsidR="00294389" w:rsidRPr="00294389" w:rsidRDefault="00294389" w:rsidP="00294389">
      <w:pPr>
        <w:suppressAutoHyphens w:val="0"/>
        <w:overflowPunct/>
        <w:autoSpaceDE/>
        <w:spacing w:line="240" w:lineRule="auto"/>
        <w:jc w:val="both"/>
        <w:textAlignment w:val="auto"/>
        <w:rPr>
          <w:rFonts w:ascii="Calibri" w:hAnsi="Calibri"/>
          <w:sz w:val="40"/>
          <w:szCs w:val="40"/>
          <w:lang w:eastAsia="en-US"/>
        </w:rPr>
      </w:pPr>
    </w:p>
    <w:p w:rsidR="00294389" w:rsidRPr="00294389" w:rsidRDefault="00294389" w:rsidP="00294389">
      <w:pPr>
        <w:pBdr>
          <w:top w:val="single" w:sz="12" w:space="1" w:color="E30512"/>
        </w:pBd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Calibri" w:hAnsi="Calibri"/>
          <w:b/>
          <w:bCs/>
          <w:sz w:val="32"/>
          <w:szCs w:val="32"/>
          <w:lang w:eastAsia="en-US"/>
        </w:rPr>
      </w:pPr>
    </w:p>
    <w:p w:rsidR="003130A3" w:rsidRPr="003130A3" w:rsidRDefault="003130A3" w:rsidP="003130A3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Calibri" w:eastAsia="Calibri" w:hAnsi="Calibri" w:cs="Calibri"/>
          <w:b/>
          <w:bCs/>
          <w:sz w:val="32"/>
          <w:szCs w:val="32"/>
          <w:lang w:eastAsia="en-US"/>
        </w:rPr>
      </w:pPr>
      <w:r w:rsidRPr="003130A3"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  <w:t>REMPLACEMENT D’UN ÉLÉVATEUR POUR PERSONNE À MOBILITÉ RÉDUITE</w:t>
      </w:r>
    </w:p>
    <w:p w:rsidR="003130A3" w:rsidRPr="003130A3" w:rsidRDefault="003130A3" w:rsidP="003130A3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Calibri" w:eastAsia="Calibri" w:hAnsi="Calibri" w:cs="Calibri"/>
          <w:b/>
          <w:bCs/>
          <w:sz w:val="32"/>
          <w:szCs w:val="32"/>
          <w:lang w:eastAsia="en-US"/>
        </w:rPr>
      </w:pPr>
      <w:r w:rsidRPr="003130A3">
        <w:rPr>
          <w:rFonts w:ascii="Calibri" w:eastAsia="Calibri" w:hAnsi="Calibri" w:cs="Calibri"/>
          <w:b/>
          <w:bCs/>
          <w:color w:val="000000"/>
          <w:sz w:val="32"/>
          <w:szCs w:val="32"/>
          <w:lang w:eastAsia="en-US"/>
        </w:rPr>
        <w:t>2026-09</w:t>
      </w:r>
    </w:p>
    <w:p w:rsidR="003130A3" w:rsidRPr="003130A3" w:rsidRDefault="003130A3" w:rsidP="003130A3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Calibri" w:eastAsia="Calibri" w:hAnsi="Calibri" w:cs="Calibri"/>
          <w:sz w:val="32"/>
          <w:szCs w:val="32"/>
          <w:lang w:eastAsia="en-US"/>
        </w:rPr>
      </w:pPr>
      <w:r w:rsidRPr="003130A3">
        <w:rPr>
          <w:rFonts w:ascii="Calibri" w:eastAsia="Calibri" w:hAnsi="Calibri" w:cs="Calibri"/>
          <w:iCs/>
          <w:color w:val="000000"/>
          <w:sz w:val="32"/>
          <w:szCs w:val="32"/>
          <w:lang w:eastAsia="en-US"/>
        </w:rPr>
        <w:t>Procédure adaptée</w:t>
      </w:r>
    </w:p>
    <w:p w:rsidR="003130A3" w:rsidRPr="003130A3" w:rsidRDefault="003130A3" w:rsidP="003130A3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Calibri" w:eastAsia="Calibri" w:hAnsi="Calibri" w:cs="Calibri"/>
          <w:iCs/>
          <w:sz w:val="24"/>
          <w:lang w:eastAsia="en-US"/>
        </w:rPr>
      </w:pPr>
      <w:r w:rsidRPr="003130A3">
        <w:rPr>
          <w:rFonts w:ascii="Calibri" w:eastAsia="Calibri" w:hAnsi="Calibri" w:cs="Calibri"/>
          <w:iCs/>
          <w:sz w:val="24"/>
          <w:lang w:eastAsia="en-US"/>
        </w:rPr>
        <w:t xml:space="preserve">En application de l’article </w:t>
      </w:r>
      <w:r w:rsidRPr="003130A3">
        <w:rPr>
          <w:rFonts w:ascii="Calibri" w:eastAsia="Calibri" w:hAnsi="Calibri" w:cs="Calibri"/>
          <w:iCs/>
          <w:color w:val="000000"/>
          <w:sz w:val="24"/>
          <w:lang w:eastAsia="en-US"/>
        </w:rPr>
        <w:t>R. 2123-1, 1°</w:t>
      </w:r>
      <w:r w:rsidRPr="003130A3">
        <w:rPr>
          <w:rFonts w:ascii="Calibri" w:eastAsia="Calibri" w:hAnsi="Calibri" w:cs="Calibri"/>
          <w:sz w:val="24"/>
          <w:lang w:eastAsia="en-US"/>
        </w:rPr>
        <w:t xml:space="preserve"> </w:t>
      </w:r>
      <w:r w:rsidRPr="003130A3">
        <w:rPr>
          <w:rFonts w:ascii="Calibri" w:eastAsia="Calibri" w:hAnsi="Calibri" w:cs="Calibri"/>
          <w:iCs/>
          <w:sz w:val="24"/>
          <w:lang w:eastAsia="en-US"/>
        </w:rPr>
        <w:t>du code de la commande publique</w:t>
      </w:r>
    </w:p>
    <w:p w:rsidR="00440719" w:rsidRPr="00440719" w:rsidRDefault="00440719" w:rsidP="00EB0925">
      <w:pPr>
        <w:pBdr>
          <w:bottom w:val="single" w:sz="12" w:space="1" w:color="E30512"/>
        </w:pBdr>
        <w:suppressAutoHyphens w:val="0"/>
        <w:overflowPunct/>
        <w:autoSpaceDE/>
        <w:spacing w:before="120" w:after="160" w:line="254" w:lineRule="auto"/>
        <w:textAlignment w:val="auto"/>
        <w:rPr>
          <w:rFonts w:ascii="Arial" w:eastAsia="Calibri" w:hAnsi="Arial"/>
          <w:b/>
          <w:bCs/>
          <w:iCs/>
          <w:sz w:val="32"/>
          <w:szCs w:val="32"/>
          <w:lang w:eastAsia="en-US"/>
        </w:rPr>
      </w:pPr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both"/>
        <w:textAlignment w:val="auto"/>
        <w:rPr>
          <w:rFonts w:ascii="Arial" w:eastAsia="Calibri" w:hAnsi="Arial"/>
          <w:sz w:val="40"/>
          <w:szCs w:val="40"/>
          <w:lang w:eastAsia="en-US"/>
        </w:rPr>
      </w:pPr>
    </w:p>
    <w:p w:rsidR="00440719" w:rsidRPr="00440719" w:rsidRDefault="00440719" w:rsidP="00440719">
      <w:pPr>
        <w:suppressAutoHyphens w:val="0"/>
        <w:overflowPunct/>
        <w:autoSpaceDE/>
        <w:spacing w:before="120" w:line="240" w:lineRule="auto"/>
        <w:jc w:val="both"/>
        <w:textAlignment w:val="auto"/>
        <w:rPr>
          <w:rFonts w:ascii="Arial" w:eastAsia="Calibri" w:hAnsi="Arial"/>
          <w:sz w:val="40"/>
          <w:szCs w:val="40"/>
          <w:lang w:eastAsia="en-US"/>
        </w:rPr>
      </w:pPr>
    </w:p>
    <w:p w:rsidR="00440719" w:rsidRPr="00440719" w:rsidRDefault="00440719" w:rsidP="00440719">
      <w:pPr>
        <w:suppressAutoHyphens w:val="0"/>
        <w:overflowPunct/>
        <w:autoSpaceDE/>
        <w:spacing w:before="120" w:after="160" w:line="254" w:lineRule="auto"/>
        <w:jc w:val="center"/>
        <w:textAlignment w:val="auto"/>
        <w:rPr>
          <w:rFonts w:ascii="Arial" w:eastAsia="Calibri" w:hAnsi="Arial"/>
          <w:b/>
          <w:bCs/>
          <w:color w:val="E30512"/>
          <w:sz w:val="44"/>
          <w:szCs w:val="44"/>
          <w:lang w:eastAsia="en-US"/>
        </w:rPr>
      </w:pPr>
      <w:r w:rsidRPr="00440719">
        <w:rPr>
          <w:rFonts w:ascii="Arial" w:eastAsia="Calibri" w:hAnsi="Arial"/>
          <w:b/>
          <w:bCs/>
          <w:color w:val="E30512"/>
          <w:sz w:val="44"/>
          <w:szCs w:val="44"/>
          <w:lang w:eastAsia="en-US"/>
        </w:rPr>
        <w:t>Cadre de mémoire technique</w:t>
      </w:r>
    </w:p>
    <w:p w:rsidR="00440719" w:rsidRDefault="00440719" w:rsidP="00DC5A61">
      <w:pPr>
        <w:rPr>
          <w:rFonts w:asciiTheme="minorHAnsi" w:hAnsiTheme="minorHAnsi"/>
          <w:sz w:val="24"/>
          <w:szCs w:val="24"/>
        </w:rPr>
      </w:pPr>
    </w:p>
    <w:p w:rsidR="007E6345" w:rsidRDefault="00440719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B2A1C7" w:themeColor="accent4" w:themeTint="99"/>
          <w:left w:val="single" w:sz="4" w:space="0" w:color="B2A1C7" w:themeColor="accent4" w:themeTint="99"/>
          <w:bottom w:val="single" w:sz="4" w:space="0" w:color="B2A1C7" w:themeColor="accent4" w:themeTint="99"/>
          <w:right w:val="single" w:sz="4" w:space="0" w:color="B2A1C7" w:themeColor="accent4" w:themeTint="99"/>
          <w:insideH w:val="single" w:sz="4" w:space="0" w:color="B2A1C7" w:themeColor="accent4" w:themeTint="99"/>
          <w:insideV w:val="single" w:sz="4" w:space="0" w:color="B2A1C7" w:themeColor="accent4" w:themeTint="99"/>
        </w:tblBorders>
        <w:tblLook w:val="01E0" w:firstRow="1" w:lastRow="1" w:firstColumn="1" w:lastColumn="1" w:noHBand="0" w:noVBand="0"/>
      </w:tblPr>
      <w:tblGrid>
        <w:gridCol w:w="10426"/>
      </w:tblGrid>
      <w:tr w:rsidR="007E6345" w:rsidRPr="00566E37" w:rsidTr="00BC7CDF">
        <w:trPr>
          <w:trHeight w:val="269"/>
          <w:jc w:val="center"/>
        </w:trPr>
        <w:tc>
          <w:tcPr>
            <w:tcW w:w="10426" w:type="dxa"/>
            <w:shd w:val="clear" w:color="auto" w:fill="E5DFEC" w:themeFill="accent4" w:themeFillTint="33"/>
            <w:vAlign w:val="center"/>
          </w:tcPr>
          <w:p w:rsidR="007E6345" w:rsidRPr="00566E37" w:rsidRDefault="007E6345" w:rsidP="00BC7CDF">
            <w:pPr>
              <w:tabs>
                <w:tab w:val="right" w:pos="10210"/>
              </w:tabs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lastRenderedPageBreak/>
              <w:t xml:space="preserve">Informations générales relatives au candidat 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7E6345" w:rsidRPr="00566E37" w:rsidTr="00BC7CDF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:rsidR="007E6345" w:rsidRPr="00566E37" w:rsidRDefault="007E6345" w:rsidP="00BC7CDF">
            <w:pPr>
              <w:tabs>
                <w:tab w:val="left" w:pos="851"/>
              </w:tabs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:rsidR="007E6345" w:rsidRPr="00566E37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Nom 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Adresse. 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Code postal 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Ville:</w:t>
            </w:r>
            <w:proofErr w:type="gramEnd"/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Téléphone:</w:t>
            </w:r>
            <w:proofErr w:type="gramEnd"/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Courriel 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Web 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7E6345" w:rsidRPr="00566E37" w:rsidRDefault="007E6345" w:rsidP="007E6345">
            <w:pPr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7E6345" w:rsidRPr="00566E37" w:rsidTr="00BC7CDF">
        <w:trPr>
          <w:trHeight w:val="269"/>
          <w:jc w:val="center"/>
        </w:trPr>
        <w:tc>
          <w:tcPr>
            <w:tcW w:w="10426" w:type="dxa"/>
            <w:shd w:val="clear" w:color="auto" w:fill="E5DFEC" w:themeFill="accent4" w:themeFillTint="33"/>
            <w:vAlign w:val="center"/>
          </w:tcPr>
          <w:p w:rsidR="007E6345" w:rsidRPr="00566E37" w:rsidRDefault="007E6345" w:rsidP="00BC7CDF">
            <w:pPr>
              <w:tabs>
                <w:tab w:val="right" w:pos="10210"/>
              </w:tabs>
              <w:rPr>
                <w:rFonts w:asciiTheme="minorHAnsi" w:hAnsiTheme="minorHAnsi" w:cstheme="minorHAnsi"/>
              </w:rPr>
            </w:pPr>
            <w:bookmarkStart w:id="1" w:name="_Hlk196836003"/>
            <w:r w:rsidRPr="00566E37">
              <w:rPr>
                <w:rFonts w:asciiTheme="minorHAnsi" w:hAnsiTheme="minorHAnsi" w:cstheme="minorHAnsi"/>
                <w:b/>
              </w:rPr>
              <w:t xml:space="preserve">Coordonnées </w:t>
            </w:r>
            <w:r w:rsidR="005402DA">
              <w:rPr>
                <w:rFonts w:asciiTheme="minorHAnsi" w:hAnsiTheme="minorHAnsi" w:cstheme="minorHAnsi"/>
                <w:b/>
              </w:rPr>
              <w:t>de la personne en charge du suivi administratif du marché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7E6345" w:rsidRPr="00566E37" w:rsidTr="00BC7CDF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:rsidR="007E6345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5402DA" w:rsidRDefault="005402DA" w:rsidP="005402DA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Fonction</w:t>
            </w: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fixe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port.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1132"/>
              </w:tabs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7E6345" w:rsidRPr="00566E37" w:rsidRDefault="007E6345" w:rsidP="00BC7CDF">
            <w:pPr>
              <w:tabs>
                <w:tab w:val="left" w:pos="851"/>
              </w:tabs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bookmarkEnd w:id="1"/>
      <w:tr w:rsidR="005402DA" w:rsidRPr="00566E37" w:rsidTr="00BC7CDF">
        <w:trPr>
          <w:trHeight w:val="269"/>
          <w:jc w:val="center"/>
        </w:trPr>
        <w:tc>
          <w:tcPr>
            <w:tcW w:w="10426" w:type="dxa"/>
            <w:shd w:val="clear" w:color="auto" w:fill="E5DFEC" w:themeFill="accent4" w:themeFillTint="33"/>
            <w:vAlign w:val="center"/>
          </w:tcPr>
          <w:p w:rsidR="005402DA" w:rsidRPr="00566E37" w:rsidRDefault="005402DA" w:rsidP="00BC7CDF">
            <w:pPr>
              <w:tabs>
                <w:tab w:val="right" w:pos="10210"/>
              </w:tabs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t xml:space="preserve">Coordonnées </w:t>
            </w:r>
            <w:r>
              <w:rPr>
                <w:rFonts w:asciiTheme="minorHAnsi" w:hAnsiTheme="minorHAnsi" w:cstheme="minorHAnsi"/>
                <w:b/>
              </w:rPr>
              <w:t>de la personne en charge du suivi technique du marché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5402DA" w:rsidRPr="00566E37" w:rsidTr="00BC7CDF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:rsidR="005402DA" w:rsidRDefault="005402DA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5402DA" w:rsidRPr="00566E37" w:rsidRDefault="005402DA" w:rsidP="005402DA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Fonction</w:t>
            </w: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5402DA" w:rsidRPr="00566E37" w:rsidRDefault="005402DA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fixe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5402DA" w:rsidRPr="00566E37" w:rsidRDefault="005402DA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port.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5402DA" w:rsidRPr="00566E37" w:rsidRDefault="005402DA" w:rsidP="00BC7CDF">
            <w:pPr>
              <w:tabs>
                <w:tab w:val="left" w:pos="1132"/>
              </w:tabs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5402DA" w:rsidRPr="00566E37" w:rsidRDefault="005402DA" w:rsidP="00BC7CDF">
            <w:pPr>
              <w:tabs>
                <w:tab w:val="left" w:pos="851"/>
              </w:tabs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5402DA" w:rsidRPr="00566E37" w:rsidTr="00BC7CDF">
        <w:trPr>
          <w:trHeight w:val="269"/>
          <w:jc w:val="center"/>
        </w:trPr>
        <w:tc>
          <w:tcPr>
            <w:tcW w:w="10426" w:type="dxa"/>
            <w:shd w:val="clear" w:color="auto" w:fill="E5DFEC" w:themeFill="accent4" w:themeFillTint="33"/>
            <w:vAlign w:val="center"/>
          </w:tcPr>
          <w:p w:rsidR="005402DA" w:rsidRPr="00566E37" w:rsidRDefault="005402DA" w:rsidP="00BC7CDF">
            <w:pPr>
              <w:tabs>
                <w:tab w:val="right" w:pos="10210"/>
              </w:tabs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t xml:space="preserve">Coordonnées pour </w:t>
            </w:r>
            <w:r>
              <w:rPr>
                <w:rFonts w:asciiTheme="minorHAnsi" w:hAnsiTheme="minorHAnsi" w:cstheme="minorHAnsi"/>
                <w:b/>
              </w:rPr>
              <w:t>la transmission d</w:t>
            </w:r>
            <w:r w:rsidR="003130A3">
              <w:rPr>
                <w:rFonts w:asciiTheme="minorHAnsi" w:hAnsiTheme="minorHAnsi" w:cstheme="minorHAnsi"/>
                <w:b/>
              </w:rPr>
              <w:t>u</w:t>
            </w:r>
            <w:r>
              <w:rPr>
                <w:rFonts w:asciiTheme="minorHAnsi" w:hAnsiTheme="minorHAnsi" w:cstheme="minorHAnsi"/>
                <w:b/>
              </w:rPr>
              <w:t xml:space="preserve"> bon</w:t>
            </w:r>
            <w:r w:rsidR="003130A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de commande</w:t>
            </w:r>
            <w:r w:rsidRPr="00566E37">
              <w:rPr>
                <w:rFonts w:asciiTheme="minorHAnsi" w:hAnsiTheme="minorHAnsi" w:cstheme="minorHAnsi"/>
                <w:b/>
              </w:rPr>
              <w:t xml:space="preserve"> 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5402DA" w:rsidRPr="00566E37" w:rsidTr="00BC7CDF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:rsidR="005402DA" w:rsidRPr="00566E37" w:rsidRDefault="005402DA" w:rsidP="00BC7CDF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:rsidR="005402DA" w:rsidRPr="007E6345" w:rsidRDefault="005402DA" w:rsidP="00BC7CDF">
            <w:pPr>
              <w:tabs>
                <w:tab w:val="left" w:pos="1132"/>
              </w:tabs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……………………………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:rsidR="007E6345" w:rsidRDefault="007E6345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  <w:sz w:val="24"/>
          <w:szCs w:val="24"/>
        </w:rPr>
      </w:pPr>
    </w:p>
    <w:p w:rsidR="007E6345" w:rsidRDefault="007E6345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:rsidR="00440719" w:rsidRDefault="00440719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  <w:sz w:val="24"/>
          <w:szCs w:val="24"/>
        </w:rPr>
      </w:pPr>
    </w:p>
    <w:p w:rsidR="00EB7E2F" w:rsidRDefault="00FB471A" w:rsidP="0082007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2"/>
        </w:tabs>
        <w:spacing w:after="0"/>
        <w:ind w:left="142"/>
        <w:rPr>
          <w:rFonts w:asciiTheme="minorHAnsi" w:hAnsiTheme="minorHAnsi"/>
          <w:b/>
        </w:rPr>
      </w:pPr>
      <w:bookmarkStart w:id="2" w:name="_Hlk220930941"/>
      <w:r w:rsidRPr="00FB471A">
        <w:rPr>
          <w:rFonts w:asciiTheme="minorHAnsi" w:hAnsiTheme="minorHAnsi"/>
          <w:b/>
        </w:rPr>
        <w:t xml:space="preserve">I </w:t>
      </w:r>
      <w:r w:rsidR="00D624BD">
        <w:rPr>
          <w:rFonts w:asciiTheme="minorHAnsi" w:hAnsiTheme="minorHAnsi"/>
          <w:b/>
        </w:rPr>
        <w:t>–</w:t>
      </w:r>
      <w:r w:rsidRPr="00FB471A">
        <w:rPr>
          <w:rFonts w:asciiTheme="minorHAnsi" w:hAnsiTheme="minorHAnsi"/>
          <w:b/>
        </w:rPr>
        <w:t xml:space="preserve"> </w:t>
      </w:r>
      <w:r w:rsidR="0032127C">
        <w:rPr>
          <w:rFonts w:asciiTheme="minorHAnsi" w:hAnsiTheme="minorHAnsi"/>
          <w:b/>
        </w:rPr>
        <w:t xml:space="preserve">Moyens humains </w:t>
      </w:r>
      <w:r w:rsidR="00AF564F">
        <w:rPr>
          <w:rFonts w:asciiTheme="minorHAnsi" w:hAnsiTheme="minorHAnsi"/>
          <w:b/>
        </w:rPr>
        <w:t xml:space="preserve">et moyens matériels </w:t>
      </w:r>
      <w:r w:rsidR="003130A3">
        <w:rPr>
          <w:rFonts w:asciiTheme="minorHAnsi" w:hAnsiTheme="minorHAnsi"/>
          <w:b/>
        </w:rPr>
        <w:t xml:space="preserve">proposés pour les travaux </w:t>
      </w:r>
      <w:r w:rsidR="0082007B">
        <w:rPr>
          <w:rFonts w:asciiTheme="minorHAnsi" w:hAnsiTheme="minorHAnsi"/>
          <w:b/>
        </w:rPr>
        <w:t xml:space="preserve">: </w:t>
      </w:r>
      <w:r w:rsidR="003130A3">
        <w:rPr>
          <w:rFonts w:asciiTheme="minorHAnsi" w:hAnsiTheme="minorHAnsi"/>
          <w:b/>
        </w:rPr>
        <w:t>20</w:t>
      </w:r>
      <w:r w:rsidR="00FE1793">
        <w:rPr>
          <w:rFonts w:asciiTheme="minorHAnsi" w:hAnsiTheme="minorHAnsi"/>
          <w:b/>
        </w:rPr>
        <w:t xml:space="preserve"> </w:t>
      </w:r>
      <w:r w:rsidR="0082007B">
        <w:rPr>
          <w:rFonts w:asciiTheme="minorHAnsi" w:hAnsiTheme="minorHAnsi"/>
          <w:b/>
        </w:rPr>
        <w:t>points</w:t>
      </w:r>
    </w:p>
    <w:bookmarkEnd w:id="2"/>
    <w:p w:rsidR="00EC0120" w:rsidRDefault="00EC0120" w:rsidP="00623824">
      <w:pPr>
        <w:rPr>
          <w:rFonts w:asciiTheme="minorHAnsi" w:hAnsiTheme="minorHAnsi"/>
        </w:rPr>
      </w:pPr>
    </w:p>
    <w:p w:rsidR="00EC0120" w:rsidRPr="00623824" w:rsidRDefault="00EC0120" w:rsidP="00623824">
      <w:pPr>
        <w:rPr>
          <w:rFonts w:asciiTheme="minorHAnsi" w:hAnsiTheme="minorHAnsi"/>
        </w:rPr>
      </w:pPr>
    </w:p>
    <w:p w:rsidR="00A76257" w:rsidRDefault="00A76257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</w:p>
    <w:p w:rsidR="003130A3" w:rsidRDefault="003130A3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3130A3" w:rsidRDefault="003130A3" w:rsidP="003130A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2"/>
        </w:tabs>
        <w:spacing w:after="0"/>
        <w:ind w:left="142"/>
        <w:rPr>
          <w:rFonts w:asciiTheme="minorHAnsi" w:hAnsiTheme="minorHAnsi"/>
          <w:b/>
        </w:rPr>
      </w:pPr>
      <w:r w:rsidRPr="00FB471A">
        <w:rPr>
          <w:rFonts w:asciiTheme="minorHAnsi" w:hAnsiTheme="minorHAnsi"/>
          <w:b/>
        </w:rPr>
        <w:lastRenderedPageBreak/>
        <w:t>I</w:t>
      </w:r>
      <w:r>
        <w:rPr>
          <w:rFonts w:asciiTheme="minorHAnsi" w:hAnsiTheme="minorHAnsi"/>
          <w:b/>
        </w:rPr>
        <w:t>I</w:t>
      </w:r>
      <w:r w:rsidRPr="00FB471A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–</w:t>
      </w:r>
      <w:r w:rsidRPr="00FB471A">
        <w:rPr>
          <w:rFonts w:asciiTheme="minorHAnsi" w:hAnsiTheme="minorHAnsi"/>
          <w:b/>
        </w:rPr>
        <w:t xml:space="preserve"> </w:t>
      </w:r>
      <w:r w:rsidRPr="003130A3">
        <w:rPr>
          <w:rFonts w:asciiTheme="minorHAnsi" w:hAnsiTheme="minorHAnsi"/>
          <w:b/>
        </w:rPr>
        <w:t xml:space="preserve">Planning détaillé d’exécution des </w:t>
      </w:r>
      <w:proofErr w:type="gramStart"/>
      <w:r w:rsidRPr="003130A3">
        <w:rPr>
          <w:rFonts w:asciiTheme="minorHAnsi" w:hAnsiTheme="minorHAnsi"/>
          <w:b/>
        </w:rPr>
        <w:t>travaux</w:t>
      </w:r>
      <w:r>
        <w:rPr>
          <w:rFonts w:asciiTheme="minorHAnsi" w:hAnsiTheme="minorHAnsi"/>
          <w:b/>
        </w:rPr>
        <w:t>:</w:t>
      </w:r>
      <w:proofErr w:type="gramEnd"/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15</w:t>
      </w:r>
      <w:r>
        <w:rPr>
          <w:rFonts w:asciiTheme="minorHAnsi" w:hAnsiTheme="minorHAnsi"/>
          <w:b/>
        </w:rPr>
        <w:t xml:space="preserve"> points</w:t>
      </w:r>
    </w:p>
    <w:p w:rsidR="003130A3" w:rsidRDefault="003130A3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</w:p>
    <w:p w:rsidR="003130A3" w:rsidRDefault="003130A3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</w:p>
    <w:p w:rsidR="003130A3" w:rsidRDefault="003130A3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</w:p>
    <w:p w:rsidR="003130A3" w:rsidRDefault="003130A3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3130A3" w:rsidRDefault="003130A3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</w:p>
    <w:p w:rsidR="00A76257" w:rsidRDefault="00A76257">
      <w:pPr>
        <w:suppressAutoHyphens w:val="0"/>
        <w:overflowPunct/>
        <w:autoSpaceDE/>
        <w:spacing w:line="240" w:lineRule="auto"/>
        <w:textAlignment w:val="auto"/>
        <w:rPr>
          <w:rFonts w:asciiTheme="minorHAnsi" w:hAnsiTheme="minorHAnsi"/>
        </w:rPr>
      </w:pPr>
    </w:p>
    <w:p w:rsidR="00623824" w:rsidRDefault="00623824" w:rsidP="00623824">
      <w:pPr>
        <w:rPr>
          <w:rFonts w:asciiTheme="minorHAnsi" w:hAnsiTheme="minorHAnsi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A76257" w:rsidRPr="00EC0120" w:rsidTr="00A76257">
        <w:tc>
          <w:tcPr>
            <w:tcW w:w="10206" w:type="dxa"/>
          </w:tcPr>
          <w:p w:rsidR="00A76257" w:rsidRPr="00EC0120" w:rsidRDefault="001F171D" w:rsidP="00DE03F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III</w:t>
            </w:r>
            <w:r w:rsidR="00A76257">
              <w:rPr>
                <w:rFonts w:asciiTheme="minorHAnsi" w:hAnsiTheme="minorHAnsi"/>
                <w:b/>
              </w:rPr>
              <w:t xml:space="preserve"> –</w:t>
            </w:r>
            <w:r w:rsidR="00A76257" w:rsidRPr="00623824">
              <w:rPr>
                <w:rFonts w:ascii="Calibri" w:eastAsia="Calibri" w:hAnsi="Calibri" w:cs="Calibri"/>
                <w:color w:val="7F7F7F"/>
                <w:lang w:eastAsia="en-US"/>
              </w:rPr>
              <w:t xml:space="preserve"> </w:t>
            </w:r>
            <w:r w:rsidR="003130A3" w:rsidRPr="003130A3">
              <w:rPr>
                <w:rFonts w:asciiTheme="minorHAnsi" w:hAnsiTheme="minorHAnsi"/>
                <w:b/>
              </w:rPr>
              <w:t>Mesures prises pour limiter l’impact environnemental pendant les travaux</w:t>
            </w:r>
            <w:r w:rsidR="003130A3">
              <w:rPr>
                <w:rFonts w:asciiTheme="minorHAnsi" w:hAnsiTheme="minorHAnsi"/>
                <w:b/>
              </w:rPr>
              <w:t xml:space="preserve"> </w:t>
            </w:r>
            <w:bookmarkStart w:id="3" w:name="_GoBack"/>
            <w:bookmarkEnd w:id="3"/>
            <w:r w:rsidR="003130A3">
              <w:rPr>
                <w:rFonts w:asciiTheme="minorHAnsi" w:hAnsiTheme="minorHAnsi"/>
                <w:b/>
              </w:rPr>
              <w:t xml:space="preserve">: </w:t>
            </w:r>
            <w:r w:rsidR="003130A3">
              <w:rPr>
                <w:rFonts w:asciiTheme="minorHAnsi" w:hAnsiTheme="minorHAnsi"/>
                <w:b/>
              </w:rPr>
              <w:t xml:space="preserve"> </w:t>
            </w:r>
            <w:r w:rsidR="003130A3">
              <w:rPr>
                <w:rFonts w:asciiTheme="minorHAnsi" w:hAnsiTheme="minorHAnsi"/>
                <w:b/>
              </w:rPr>
              <w:t>5 points</w:t>
            </w:r>
            <w:r w:rsidR="003130A3" w:rsidRPr="00EC0120">
              <w:rPr>
                <w:rFonts w:asciiTheme="minorHAnsi" w:hAnsiTheme="minorHAnsi"/>
                <w:b/>
              </w:rPr>
              <w:t> </w:t>
            </w:r>
          </w:p>
        </w:tc>
      </w:tr>
    </w:tbl>
    <w:p w:rsidR="00A76257" w:rsidRDefault="00A76257" w:rsidP="00A76257">
      <w:pPr>
        <w:rPr>
          <w:rFonts w:asciiTheme="minorHAnsi" w:hAnsiTheme="minorHAnsi"/>
        </w:rPr>
      </w:pPr>
    </w:p>
    <w:sectPr w:rsidR="00A76257" w:rsidSect="00E3473A">
      <w:footerReference w:type="default" r:id="rId11"/>
      <w:pgSz w:w="11906" w:h="16838" w:code="9"/>
      <w:pgMar w:top="709" w:right="851" w:bottom="567" w:left="851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76E" w:rsidRDefault="009E776E">
      <w:pPr>
        <w:spacing w:line="240" w:lineRule="auto"/>
      </w:pPr>
      <w:r>
        <w:separator/>
      </w:r>
    </w:p>
  </w:endnote>
  <w:endnote w:type="continuationSeparator" w:id="0">
    <w:p w:rsidR="009E776E" w:rsidRDefault="009E77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EA1" w:rsidRPr="00440719" w:rsidRDefault="00E3473A" w:rsidP="00E3473A">
    <w:pPr>
      <w:pStyle w:val="Pieddepage"/>
      <w:rPr>
        <w:rFonts w:ascii="Calibri" w:hAnsi="Calibri"/>
        <w:sz w:val="16"/>
        <w:szCs w:val="16"/>
      </w:rPr>
    </w:pPr>
    <w:r w:rsidRPr="00440719">
      <w:rPr>
        <w:rFonts w:ascii="Calibri" w:hAnsi="Calibri"/>
        <w:sz w:val="16"/>
        <w:szCs w:val="16"/>
      </w:rPr>
      <w:t>Mémoire technique</w:t>
    </w:r>
    <w:r w:rsidR="00EA7247" w:rsidRPr="00440719">
      <w:rPr>
        <w:rFonts w:ascii="Calibri" w:hAnsi="Calibri"/>
        <w:sz w:val="16"/>
        <w:szCs w:val="16"/>
      </w:rPr>
      <w:t xml:space="preserve"> –</w:t>
    </w:r>
    <w:r w:rsidRPr="00440719">
      <w:rPr>
        <w:rFonts w:ascii="Calibri" w:hAnsi="Calibri"/>
        <w:sz w:val="16"/>
        <w:szCs w:val="16"/>
      </w:rPr>
      <w:t xml:space="preserve"> </w:t>
    </w:r>
    <w:r w:rsidR="00EA7247" w:rsidRPr="00440719">
      <w:rPr>
        <w:rFonts w:ascii="Calibri" w:hAnsi="Calibri"/>
        <w:sz w:val="16"/>
        <w:szCs w:val="16"/>
      </w:rPr>
      <w:t>20</w:t>
    </w:r>
    <w:r w:rsidR="00AB39A9" w:rsidRPr="00440719">
      <w:rPr>
        <w:rFonts w:ascii="Calibri" w:hAnsi="Calibri"/>
        <w:sz w:val="16"/>
        <w:szCs w:val="16"/>
      </w:rPr>
      <w:t>2</w:t>
    </w:r>
    <w:r w:rsidR="003130A3">
      <w:rPr>
        <w:rFonts w:ascii="Calibri" w:hAnsi="Calibri"/>
        <w:sz w:val="16"/>
        <w:szCs w:val="16"/>
      </w:rPr>
      <w:t>6</w:t>
    </w:r>
    <w:r w:rsidR="00AB39A9" w:rsidRPr="00440719">
      <w:rPr>
        <w:rFonts w:ascii="Calibri" w:hAnsi="Calibri"/>
        <w:sz w:val="16"/>
        <w:szCs w:val="16"/>
      </w:rPr>
      <w:t>-</w:t>
    </w:r>
    <w:r w:rsidR="003130A3">
      <w:rPr>
        <w:rFonts w:ascii="Calibri" w:hAnsi="Calibri"/>
        <w:sz w:val="16"/>
        <w:szCs w:val="16"/>
      </w:rPr>
      <w:t>09</w:t>
    </w:r>
    <w:r w:rsidRPr="00440719">
      <w:rPr>
        <w:rFonts w:ascii="Calibri" w:hAnsi="Calibri"/>
        <w:sz w:val="16"/>
        <w:szCs w:val="16"/>
      </w:rPr>
      <w:tab/>
      <w:t xml:space="preserve">Page </w:t>
    </w:r>
    <w:r w:rsidRPr="00440719">
      <w:rPr>
        <w:rFonts w:ascii="Calibri" w:hAnsi="Calibri"/>
        <w:sz w:val="16"/>
        <w:szCs w:val="16"/>
      </w:rPr>
      <w:fldChar w:fldCharType="begin"/>
    </w:r>
    <w:r w:rsidRPr="00440719">
      <w:rPr>
        <w:rFonts w:ascii="Calibri" w:hAnsi="Calibri"/>
        <w:sz w:val="16"/>
        <w:szCs w:val="16"/>
      </w:rPr>
      <w:instrText xml:space="preserve"> PAGE </w:instrText>
    </w:r>
    <w:r w:rsidRPr="00440719">
      <w:rPr>
        <w:rFonts w:ascii="Calibri" w:hAnsi="Calibri"/>
        <w:sz w:val="16"/>
        <w:szCs w:val="16"/>
      </w:rPr>
      <w:fldChar w:fldCharType="separate"/>
    </w:r>
    <w:r w:rsidR="007755A2" w:rsidRPr="00440719">
      <w:rPr>
        <w:rFonts w:ascii="Calibri" w:hAnsi="Calibri"/>
        <w:noProof/>
        <w:sz w:val="16"/>
        <w:szCs w:val="16"/>
      </w:rPr>
      <w:t>1</w:t>
    </w:r>
    <w:r w:rsidRPr="00440719">
      <w:rPr>
        <w:rFonts w:ascii="Calibri" w:hAnsi="Calibri"/>
        <w:sz w:val="16"/>
        <w:szCs w:val="16"/>
      </w:rPr>
      <w:fldChar w:fldCharType="end"/>
    </w:r>
    <w:r w:rsidRPr="00440719">
      <w:rPr>
        <w:rFonts w:ascii="Calibri" w:hAnsi="Calibri"/>
        <w:sz w:val="16"/>
        <w:szCs w:val="16"/>
      </w:rPr>
      <w:t xml:space="preserve"> sur </w:t>
    </w:r>
    <w:r w:rsidRPr="00440719">
      <w:rPr>
        <w:rFonts w:ascii="Calibri" w:hAnsi="Calibri"/>
        <w:sz w:val="16"/>
        <w:szCs w:val="16"/>
      </w:rPr>
      <w:fldChar w:fldCharType="begin"/>
    </w:r>
    <w:r w:rsidRPr="00440719">
      <w:rPr>
        <w:rFonts w:ascii="Calibri" w:hAnsi="Calibri"/>
        <w:sz w:val="16"/>
        <w:szCs w:val="16"/>
      </w:rPr>
      <w:instrText xml:space="preserve"> NUMPAGES \*Arabic </w:instrText>
    </w:r>
    <w:r w:rsidRPr="00440719">
      <w:rPr>
        <w:rFonts w:ascii="Calibri" w:hAnsi="Calibri"/>
        <w:sz w:val="16"/>
        <w:szCs w:val="16"/>
      </w:rPr>
      <w:fldChar w:fldCharType="separate"/>
    </w:r>
    <w:r w:rsidR="007755A2" w:rsidRPr="00440719">
      <w:rPr>
        <w:rFonts w:ascii="Calibri" w:hAnsi="Calibri"/>
        <w:noProof/>
        <w:sz w:val="16"/>
        <w:szCs w:val="16"/>
      </w:rPr>
      <w:t>4</w:t>
    </w:r>
    <w:r w:rsidRPr="00440719"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76E" w:rsidRDefault="009E776E">
      <w:pPr>
        <w:spacing w:line="240" w:lineRule="auto"/>
      </w:pPr>
      <w:r>
        <w:separator/>
      </w:r>
    </w:p>
  </w:footnote>
  <w:footnote w:type="continuationSeparator" w:id="0">
    <w:p w:rsidR="009E776E" w:rsidRDefault="009E77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F0C73B0"/>
    <w:lvl w:ilvl="0">
      <w:start w:val="1"/>
      <w:numFmt w:val="decimal"/>
      <w:pStyle w:val="Titre1"/>
      <w:lvlText w:val="article %1 "/>
      <w:lvlJc w:val="left"/>
      <w:pPr>
        <w:tabs>
          <w:tab w:val="num" w:pos="426"/>
        </w:tabs>
        <w:ind w:left="426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304"/>
        </w:tabs>
        <w:ind w:left="230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singleLevel"/>
    <w:tmpl w:val="00000005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singleLevel"/>
    <w:tmpl w:val="00000006"/>
    <w:name w:val="WW8Num4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</w:lvl>
  </w:abstractNum>
  <w:abstractNum w:abstractNumId="4" w15:restartNumberingAfterBreak="0">
    <w:nsid w:val="00000007"/>
    <w:multiLevelType w:val="singleLevel"/>
    <w:tmpl w:val="00000007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A"/>
    <w:multiLevelType w:val="singleLevel"/>
    <w:tmpl w:val="0000000A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</w:rPr>
    </w:lvl>
  </w:abstractNum>
  <w:abstractNum w:abstractNumId="8" w15:restartNumberingAfterBreak="0">
    <w:nsid w:val="0000000B"/>
    <w:multiLevelType w:val="singleLevel"/>
    <w:tmpl w:val="0000000B"/>
    <w:name w:val="WW8Num9"/>
    <w:lvl w:ilvl="0">
      <w:start w:val="30"/>
      <w:numFmt w:val="bullet"/>
      <w:lvlText w:val="-"/>
      <w:lvlJc w:val="left"/>
      <w:pPr>
        <w:tabs>
          <w:tab w:val="num" w:pos="1658"/>
        </w:tabs>
        <w:ind w:left="1658" w:hanging="360"/>
      </w:pPr>
      <w:rPr>
        <w:rFonts w:ascii="Comic Sans MS" w:hAnsi="Comic Sans MS" w:cs="Times New Roman"/>
      </w:rPr>
    </w:lvl>
  </w:abstractNum>
  <w:abstractNum w:abstractNumId="9" w15:restartNumberingAfterBreak="0">
    <w:nsid w:val="0000000C"/>
    <w:multiLevelType w:val="singleLevel"/>
    <w:tmpl w:val="0000000C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DA6514E"/>
    <w:multiLevelType w:val="hybridMultilevel"/>
    <w:tmpl w:val="A99E80B6"/>
    <w:lvl w:ilvl="0" w:tplc="BADE62E6">
      <w:start w:val="1"/>
      <w:numFmt w:val="bullet"/>
      <w:lvlText w:val=""/>
      <w:lvlJc w:val="left"/>
      <w:pPr>
        <w:tabs>
          <w:tab w:val="num" w:pos="1721"/>
        </w:tabs>
        <w:ind w:left="1702" w:hanging="341"/>
      </w:pPr>
      <w:rPr>
        <w:rFonts w:ascii="Wingdings 3" w:hAnsi="Wingdings 3" w:hint="default"/>
        <w:sz w:val="18"/>
      </w:rPr>
    </w:lvl>
    <w:lvl w:ilvl="1" w:tplc="BADE62E6">
      <w:start w:val="1"/>
      <w:numFmt w:val="bullet"/>
      <w:lvlText w:val=""/>
      <w:lvlJc w:val="left"/>
      <w:pPr>
        <w:tabs>
          <w:tab w:val="num" w:pos="1440"/>
        </w:tabs>
        <w:ind w:left="1421" w:hanging="341"/>
      </w:pPr>
      <w:rPr>
        <w:rFonts w:ascii="Wingdings 3" w:hAnsi="Wingdings 3" w:hint="default"/>
        <w:sz w:val="18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C43492"/>
    <w:multiLevelType w:val="hybridMultilevel"/>
    <w:tmpl w:val="11181F6E"/>
    <w:lvl w:ilvl="0" w:tplc="0CAA167A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D2760D"/>
    <w:multiLevelType w:val="singleLevel"/>
    <w:tmpl w:val="040C0005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093665D"/>
    <w:multiLevelType w:val="hybridMultilevel"/>
    <w:tmpl w:val="A6A80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D4D2E"/>
    <w:multiLevelType w:val="hybridMultilevel"/>
    <w:tmpl w:val="121E8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5561B"/>
    <w:multiLevelType w:val="hybridMultilevel"/>
    <w:tmpl w:val="E9445442"/>
    <w:lvl w:ilvl="0" w:tplc="F12E251C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D750E"/>
    <w:multiLevelType w:val="hybridMultilevel"/>
    <w:tmpl w:val="5FE8D638"/>
    <w:lvl w:ilvl="0" w:tplc="A4C22E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F50C7"/>
    <w:multiLevelType w:val="hybridMultilevel"/>
    <w:tmpl w:val="6EB2351A"/>
    <w:lvl w:ilvl="0" w:tplc="040C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pStyle w:val="Pucesecondrang"/>
      <w:lvlText w:val="o"/>
      <w:lvlJc w:val="left"/>
      <w:pPr>
        <w:tabs>
          <w:tab w:val="num" w:pos="7165"/>
        </w:tabs>
        <w:ind w:left="7165" w:hanging="360"/>
      </w:pPr>
      <w:rPr>
        <w:rFonts w:ascii="Courier New" w:hAnsi="Courier New" w:hint="default"/>
        <w:color w:val="auto"/>
      </w:rPr>
    </w:lvl>
    <w:lvl w:ilvl="2" w:tplc="FFFFFFFF">
      <w:start w:val="1"/>
      <w:numFmt w:val="bullet"/>
      <w:pStyle w:val="Puce3merang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78F390D"/>
    <w:multiLevelType w:val="hybridMultilevel"/>
    <w:tmpl w:val="76647B2C"/>
    <w:lvl w:ilvl="0" w:tplc="E06050C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2165B3"/>
    <w:multiLevelType w:val="singleLevel"/>
    <w:tmpl w:val="B3B00532"/>
    <w:name w:val="WW8Num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43568D1"/>
    <w:multiLevelType w:val="hybridMultilevel"/>
    <w:tmpl w:val="B49A0534"/>
    <w:name w:val="WW8Num12"/>
    <w:lvl w:ilvl="0" w:tplc="B212DE5E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1" w:tplc="6CB02B1A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D2664DD8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CA1C4C6C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1A126A0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95E2AD68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3261818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C5167AE8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73E0B5B2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4B8E5118"/>
    <w:multiLevelType w:val="hybridMultilevel"/>
    <w:tmpl w:val="FF6ED084"/>
    <w:lvl w:ilvl="0" w:tplc="3042CD34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231F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B1AA5"/>
    <w:multiLevelType w:val="hybridMultilevel"/>
    <w:tmpl w:val="A148D1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9E2212"/>
    <w:multiLevelType w:val="hybridMultilevel"/>
    <w:tmpl w:val="71A0614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BE5C82"/>
    <w:multiLevelType w:val="hybridMultilevel"/>
    <w:tmpl w:val="9900047C"/>
    <w:lvl w:ilvl="0" w:tplc="870A0D0A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75420"/>
    <w:multiLevelType w:val="hybridMultilevel"/>
    <w:tmpl w:val="14DCB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52392"/>
    <w:multiLevelType w:val="hybridMultilevel"/>
    <w:tmpl w:val="9878B074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 w15:restartNumberingAfterBreak="0">
    <w:nsid w:val="6EC65F7C"/>
    <w:multiLevelType w:val="hybridMultilevel"/>
    <w:tmpl w:val="BB509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D5151"/>
    <w:multiLevelType w:val="hybridMultilevel"/>
    <w:tmpl w:val="93AA61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24"/>
  </w:num>
  <w:num w:numId="5">
    <w:abstractNumId w:val="23"/>
  </w:num>
  <w:num w:numId="6">
    <w:abstractNumId w:val="14"/>
  </w:num>
  <w:num w:numId="7">
    <w:abstractNumId w:val="15"/>
  </w:num>
  <w:num w:numId="8">
    <w:abstractNumId w:val="26"/>
  </w:num>
  <w:num w:numId="9">
    <w:abstractNumId w:val="27"/>
  </w:num>
  <w:num w:numId="10">
    <w:abstractNumId w:val="28"/>
  </w:num>
  <w:num w:numId="11">
    <w:abstractNumId w:val="25"/>
  </w:num>
  <w:num w:numId="12">
    <w:abstractNumId w:val="21"/>
  </w:num>
  <w:num w:numId="13">
    <w:abstractNumId w:val="11"/>
  </w:num>
  <w:num w:numId="14">
    <w:abstractNumId w:val="18"/>
  </w:num>
  <w:num w:numId="15">
    <w:abstractNumId w:val="22"/>
  </w:num>
  <w:num w:numId="16">
    <w:abstractNumId w:val="10"/>
  </w:num>
  <w:num w:numId="1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46D"/>
    <w:rsid w:val="00000966"/>
    <w:rsid w:val="00001286"/>
    <w:rsid w:val="00001A58"/>
    <w:rsid w:val="000026E4"/>
    <w:rsid w:val="00002A2A"/>
    <w:rsid w:val="00004DE5"/>
    <w:rsid w:val="00005957"/>
    <w:rsid w:val="000068EE"/>
    <w:rsid w:val="00007737"/>
    <w:rsid w:val="0000777F"/>
    <w:rsid w:val="00010295"/>
    <w:rsid w:val="00011306"/>
    <w:rsid w:val="000113F6"/>
    <w:rsid w:val="0001214E"/>
    <w:rsid w:val="0001221F"/>
    <w:rsid w:val="00012C0E"/>
    <w:rsid w:val="00012FB1"/>
    <w:rsid w:val="00015081"/>
    <w:rsid w:val="00015567"/>
    <w:rsid w:val="000155D6"/>
    <w:rsid w:val="000173B5"/>
    <w:rsid w:val="00021A53"/>
    <w:rsid w:val="00022201"/>
    <w:rsid w:val="00025E5B"/>
    <w:rsid w:val="00027125"/>
    <w:rsid w:val="000301D1"/>
    <w:rsid w:val="000312FC"/>
    <w:rsid w:val="00032296"/>
    <w:rsid w:val="000328E1"/>
    <w:rsid w:val="00033C66"/>
    <w:rsid w:val="0003443C"/>
    <w:rsid w:val="00034E02"/>
    <w:rsid w:val="0003548F"/>
    <w:rsid w:val="00035C6D"/>
    <w:rsid w:val="00035D43"/>
    <w:rsid w:val="0003694E"/>
    <w:rsid w:val="00036D47"/>
    <w:rsid w:val="00037013"/>
    <w:rsid w:val="00040155"/>
    <w:rsid w:val="000405B3"/>
    <w:rsid w:val="00040B70"/>
    <w:rsid w:val="00040CFB"/>
    <w:rsid w:val="0004153D"/>
    <w:rsid w:val="000415EA"/>
    <w:rsid w:val="00041A19"/>
    <w:rsid w:val="00042307"/>
    <w:rsid w:val="00042814"/>
    <w:rsid w:val="00044A08"/>
    <w:rsid w:val="00045B1C"/>
    <w:rsid w:val="00046841"/>
    <w:rsid w:val="00047AF2"/>
    <w:rsid w:val="00047DD4"/>
    <w:rsid w:val="00050A8A"/>
    <w:rsid w:val="0005116A"/>
    <w:rsid w:val="00051473"/>
    <w:rsid w:val="00054480"/>
    <w:rsid w:val="000600E0"/>
    <w:rsid w:val="00061FDD"/>
    <w:rsid w:val="000623F4"/>
    <w:rsid w:val="0006258C"/>
    <w:rsid w:val="00062B07"/>
    <w:rsid w:val="00062B53"/>
    <w:rsid w:val="000632EF"/>
    <w:rsid w:val="00065789"/>
    <w:rsid w:val="000668E0"/>
    <w:rsid w:val="0006699B"/>
    <w:rsid w:val="00067648"/>
    <w:rsid w:val="00071867"/>
    <w:rsid w:val="00071B22"/>
    <w:rsid w:val="0007314B"/>
    <w:rsid w:val="0007504C"/>
    <w:rsid w:val="0007560B"/>
    <w:rsid w:val="00075B90"/>
    <w:rsid w:val="00075FC5"/>
    <w:rsid w:val="0007689C"/>
    <w:rsid w:val="0007708E"/>
    <w:rsid w:val="000779BE"/>
    <w:rsid w:val="00080CDB"/>
    <w:rsid w:val="00081675"/>
    <w:rsid w:val="00082FB9"/>
    <w:rsid w:val="00083631"/>
    <w:rsid w:val="000847EA"/>
    <w:rsid w:val="00085167"/>
    <w:rsid w:val="00086009"/>
    <w:rsid w:val="0008662B"/>
    <w:rsid w:val="00086BA3"/>
    <w:rsid w:val="000870B0"/>
    <w:rsid w:val="00090BC3"/>
    <w:rsid w:val="0009133E"/>
    <w:rsid w:val="0009157D"/>
    <w:rsid w:val="00091E6C"/>
    <w:rsid w:val="000930BA"/>
    <w:rsid w:val="000947AF"/>
    <w:rsid w:val="00095956"/>
    <w:rsid w:val="00095AD0"/>
    <w:rsid w:val="00096CB8"/>
    <w:rsid w:val="0009710D"/>
    <w:rsid w:val="000A021C"/>
    <w:rsid w:val="000A08F0"/>
    <w:rsid w:val="000A2572"/>
    <w:rsid w:val="000A29C8"/>
    <w:rsid w:val="000A2DD3"/>
    <w:rsid w:val="000A70EA"/>
    <w:rsid w:val="000A711E"/>
    <w:rsid w:val="000B0532"/>
    <w:rsid w:val="000B154E"/>
    <w:rsid w:val="000B256C"/>
    <w:rsid w:val="000B2F3C"/>
    <w:rsid w:val="000B36CD"/>
    <w:rsid w:val="000B420B"/>
    <w:rsid w:val="000B47D9"/>
    <w:rsid w:val="000B62FB"/>
    <w:rsid w:val="000B7A5A"/>
    <w:rsid w:val="000C004A"/>
    <w:rsid w:val="000C0FE6"/>
    <w:rsid w:val="000C2160"/>
    <w:rsid w:val="000C35DC"/>
    <w:rsid w:val="000C53E6"/>
    <w:rsid w:val="000C5872"/>
    <w:rsid w:val="000C67F1"/>
    <w:rsid w:val="000C68A7"/>
    <w:rsid w:val="000C69D4"/>
    <w:rsid w:val="000C7622"/>
    <w:rsid w:val="000D0632"/>
    <w:rsid w:val="000D068F"/>
    <w:rsid w:val="000D25C5"/>
    <w:rsid w:val="000D3C18"/>
    <w:rsid w:val="000D3D32"/>
    <w:rsid w:val="000D5E9D"/>
    <w:rsid w:val="000D6664"/>
    <w:rsid w:val="000D6DFD"/>
    <w:rsid w:val="000E1D4A"/>
    <w:rsid w:val="000E238C"/>
    <w:rsid w:val="000E31D1"/>
    <w:rsid w:val="000E3210"/>
    <w:rsid w:val="000E3B22"/>
    <w:rsid w:val="000E4C5C"/>
    <w:rsid w:val="000E5896"/>
    <w:rsid w:val="000E5DB1"/>
    <w:rsid w:val="000E5ED3"/>
    <w:rsid w:val="000E6132"/>
    <w:rsid w:val="000E61D6"/>
    <w:rsid w:val="000E7138"/>
    <w:rsid w:val="000E74C0"/>
    <w:rsid w:val="000F0CD2"/>
    <w:rsid w:val="000F10F1"/>
    <w:rsid w:val="000F1EE5"/>
    <w:rsid w:val="000F21D8"/>
    <w:rsid w:val="000F3B4B"/>
    <w:rsid w:val="000F3E5B"/>
    <w:rsid w:val="000F42C7"/>
    <w:rsid w:val="000F581B"/>
    <w:rsid w:val="000F7755"/>
    <w:rsid w:val="001004F4"/>
    <w:rsid w:val="00101F1A"/>
    <w:rsid w:val="00102E07"/>
    <w:rsid w:val="0010340B"/>
    <w:rsid w:val="00104A5E"/>
    <w:rsid w:val="00104AF3"/>
    <w:rsid w:val="001059BB"/>
    <w:rsid w:val="00105B11"/>
    <w:rsid w:val="00106C86"/>
    <w:rsid w:val="00106D11"/>
    <w:rsid w:val="00111093"/>
    <w:rsid w:val="001115A1"/>
    <w:rsid w:val="00114FA2"/>
    <w:rsid w:val="001159BC"/>
    <w:rsid w:val="00116A84"/>
    <w:rsid w:val="00116DC2"/>
    <w:rsid w:val="00116E82"/>
    <w:rsid w:val="00116FB8"/>
    <w:rsid w:val="001173CB"/>
    <w:rsid w:val="00117499"/>
    <w:rsid w:val="00117577"/>
    <w:rsid w:val="00117FE1"/>
    <w:rsid w:val="00120049"/>
    <w:rsid w:val="00120CA4"/>
    <w:rsid w:val="00123D62"/>
    <w:rsid w:val="001240D9"/>
    <w:rsid w:val="001241C9"/>
    <w:rsid w:val="00124DAB"/>
    <w:rsid w:val="00127C69"/>
    <w:rsid w:val="0013148B"/>
    <w:rsid w:val="00131A99"/>
    <w:rsid w:val="00132CB3"/>
    <w:rsid w:val="001337BD"/>
    <w:rsid w:val="00133BDF"/>
    <w:rsid w:val="00134D3C"/>
    <w:rsid w:val="00135731"/>
    <w:rsid w:val="00137CA2"/>
    <w:rsid w:val="00137FB6"/>
    <w:rsid w:val="001426A4"/>
    <w:rsid w:val="001437FD"/>
    <w:rsid w:val="001445DE"/>
    <w:rsid w:val="001446DD"/>
    <w:rsid w:val="00145417"/>
    <w:rsid w:val="001460CD"/>
    <w:rsid w:val="00146E14"/>
    <w:rsid w:val="00150F4E"/>
    <w:rsid w:val="001519F8"/>
    <w:rsid w:val="001531C0"/>
    <w:rsid w:val="001547C5"/>
    <w:rsid w:val="00154973"/>
    <w:rsid w:val="00156BCD"/>
    <w:rsid w:val="001601CA"/>
    <w:rsid w:val="001619D7"/>
    <w:rsid w:val="00161C4A"/>
    <w:rsid w:val="00162432"/>
    <w:rsid w:val="00162632"/>
    <w:rsid w:val="00162973"/>
    <w:rsid w:val="00164090"/>
    <w:rsid w:val="0016438F"/>
    <w:rsid w:val="00164980"/>
    <w:rsid w:val="00164F92"/>
    <w:rsid w:val="0016561A"/>
    <w:rsid w:val="001665C1"/>
    <w:rsid w:val="00166779"/>
    <w:rsid w:val="001667DE"/>
    <w:rsid w:val="0017008F"/>
    <w:rsid w:val="00170272"/>
    <w:rsid w:val="001706B4"/>
    <w:rsid w:val="00170A2C"/>
    <w:rsid w:val="00170A2D"/>
    <w:rsid w:val="00171DFE"/>
    <w:rsid w:val="00172CC7"/>
    <w:rsid w:val="001730B1"/>
    <w:rsid w:val="0017359B"/>
    <w:rsid w:val="0017372D"/>
    <w:rsid w:val="001739AA"/>
    <w:rsid w:val="00174664"/>
    <w:rsid w:val="00175D72"/>
    <w:rsid w:val="00176913"/>
    <w:rsid w:val="00176F07"/>
    <w:rsid w:val="001805EA"/>
    <w:rsid w:val="00181F50"/>
    <w:rsid w:val="0018263A"/>
    <w:rsid w:val="00182C58"/>
    <w:rsid w:val="001830E8"/>
    <w:rsid w:val="00183BFB"/>
    <w:rsid w:val="001840D6"/>
    <w:rsid w:val="00184167"/>
    <w:rsid w:val="00184E06"/>
    <w:rsid w:val="001857CE"/>
    <w:rsid w:val="00191FF9"/>
    <w:rsid w:val="0019270D"/>
    <w:rsid w:val="001948D6"/>
    <w:rsid w:val="0019591C"/>
    <w:rsid w:val="00195D64"/>
    <w:rsid w:val="00196A07"/>
    <w:rsid w:val="001970A6"/>
    <w:rsid w:val="001A0777"/>
    <w:rsid w:val="001A203B"/>
    <w:rsid w:val="001A2E11"/>
    <w:rsid w:val="001A3258"/>
    <w:rsid w:val="001A326E"/>
    <w:rsid w:val="001A3287"/>
    <w:rsid w:val="001A4087"/>
    <w:rsid w:val="001A52C7"/>
    <w:rsid w:val="001A5A00"/>
    <w:rsid w:val="001A7153"/>
    <w:rsid w:val="001A71F8"/>
    <w:rsid w:val="001B0BAA"/>
    <w:rsid w:val="001B0C55"/>
    <w:rsid w:val="001B1BB7"/>
    <w:rsid w:val="001B1D5C"/>
    <w:rsid w:val="001B2825"/>
    <w:rsid w:val="001B32BA"/>
    <w:rsid w:val="001B3BAB"/>
    <w:rsid w:val="001B517F"/>
    <w:rsid w:val="001B56E0"/>
    <w:rsid w:val="001B581E"/>
    <w:rsid w:val="001B5CBD"/>
    <w:rsid w:val="001B7595"/>
    <w:rsid w:val="001B77AF"/>
    <w:rsid w:val="001C295D"/>
    <w:rsid w:val="001C29AD"/>
    <w:rsid w:val="001C525E"/>
    <w:rsid w:val="001C6547"/>
    <w:rsid w:val="001D0A20"/>
    <w:rsid w:val="001D0A58"/>
    <w:rsid w:val="001D1DA9"/>
    <w:rsid w:val="001D2DD7"/>
    <w:rsid w:val="001D4BFD"/>
    <w:rsid w:val="001D53E2"/>
    <w:rsid w:val="001D5BA2"/>
    <w:rsid w:val="001D5CDD"/>
    <w:rsid w:val="001D7BB1"/>
    <w:rsid w:val="001E2106"/>
    <w:rsid w:val="001E604C"/>
    <w:rsid w:val="001E6745"/>
    <w:rsid w:val="001E6F52"/>
    <w:rsid w:val="001E70B0"/>
    <w:rsid w:val="001E7A57"/>
    <w:rsid w:val="001F0F3B"/>
    <w:rsid w:val="001F171D"/>
    <w:rsid w:val="001F22E9"/>
    <w:rsid w:val="001F7262"/>
    <w:rsid w:val="001F7352"/>
    <w:rsid w:val="001F7404"/>
    <w:rsid w:val="001F76CE"/>
    <w:rsid w:val="002002F5"/>
    <w:rsid w:val="002005A3"/>
    <w:rsid w:val="00201955"/>
    <w:rsid w:val="00202288"/>
    <w:rsid w:val="00202974"/>
    <w:rsid w:val="0020316B"/>
    <w:rsid w:val="0020498D"/>
    <w:rsid w:val="002051E2"/>
    <w:rsid w:val="00207A17"/>
    <w:rsid w:val="002111E9"/>
    <w:rsid w:val="00211F6D"/>
    <w:rsid w:val="00214EA1"/>
    <w:rsid w:val="00215CD7"/>
    <w:rsid w:val="00217418"/>
    <w:rsid w:val="00220CE9"/>
    <w:rsid w:val="00222B8E"/>
    <w:rsid w:val="00224622"/>
    <w:rsid w:val="002249B6"/>
    <w:rsid w:val="002258B7"/>
    <w:rsid w:val="002269E6"/>
    <w:rsid w:val="002272E3"/>
    <w:rsid w:val="0022745C"/>
    <w:rsid w:val="00230029"/>
    <w:rsid w:val="002300AD"/>
    <w:rsid w:val="002307F8"/>
    <w:rsid w:val="002314F4"/>
    <w:rsid w:val="002315B8"/>
    <w:rsid w:val="002333C8"/>
    <w:rsid w:val="00233FA7"/>
    <w:rsid w:val="0023537E"/>
    <w:rsid w:val="002354A4"/>
    <w:rsid w:val="0023689C"/>
    <w:rsid w:val="002372B5"/>
    <w:rsid w:val="00240F5A"/>
    <w:rsid w:val="00241CD1"/>
    <w:rsid w:val="00242462"/>
    <w:rsid w:val="00244627"/>
    <w:rsid w:val="00245A28"/>
    <w:rsid w:val="0024619C"/>
    <w:rsid w:val="00246C2B"/>
    <w:rsid w:val="00246F7F"/>
    <w:rsid w:val="0024763D"/>
    <w:rsid w:val="00247CBB"/>
    <w:rsid w:val="0025073D"/>
    <w:rsid w:val="00250A60"/>
    <w:rsid w:val="00251C1A"/>
    <w:rsid w:val="0025229C"/>
    <w:rsid w:val="00255A54"/>
    <w:rsid w:val="00256AEE"/>
    <w:rsid w:val="00256EAA"/>
    <w:rsid w:val="00256F21"/>
    <w:rsid w:val="0026031F"/>
    <w:rsid w:val="00260D4E"/>
    <w:rsid w:val="002624D9"/>
    <w:rsid w:val="00262EFD"/>
    <w:rsid w:val="002633C4"/>
    <w:rsid w:val="00265052"/>
    <w:rsid w:val="00265F80"/>
    <w:rsid w:val="00266608"/>
    <w:rsid w:val="0026661C"/>
    <w:rsid w:val="00267669"/>
    <w:rsid w:val="00270555"/>
    <w:rsid w:val="002710BA"/>
    <w:rsid w:val="00272BB2"/>
    <w:rsid w:val="002755C5"/>
    <w:rsid w:val="00277340"/>
    <w:rsid w:val="002774D2"/>
    <w:rsid w:val="00277633"/>
    <w:rsid w:val="0027763C"/>
    <w:rsid w:val="00280722"/>
    <w:rsid w:val="00281AD4"/>
    <w:rsid w:val="00281E1E"/>
    <w:rsid w:val="002830DB"/>
    <w:rsid w:val="00283C90"/>
    <w:rsid w:val="00283CF7"/>
    <w:rsid w:val="002843A9"/>
    <w:rsid w:val="00284A4A"/>
    <w:rsid w:val="0028630F"/>
    <w:rsid w:val="002865E8"/>
    <w:rsid w:val="00287A87"/>
    <w:rsid w:val="00291122"/>
    <w:rsid w:val="00291D0E"/>
    <w:rsid w:val="002920CF"/>
    <w:rsid w:val="00292B70"/>
    <w:rsid w:val="002935E2"/>
    <w:rsid w:val="00294291"/>
    <w:rsid w:val="00294389"/>
    <w:rsid w:val="00296177"/>
    <w:rsid w:val="00296403"/>
    <w:rsid w:val="0029688E"/>
    <w:rsid w:val="00296C91"/>
    <w:rsid w:val="0029793B"/>
    <w:rsid w:val="00297D2D"/>
    <w:rsid w:val="002A3029"/>
    <w:rsid w:val="002A3E34"/>
    <w:rsid w:val="002A4EF4"/>
    <w:rsid w:val="002A7392"/>
    <w:rsid w:val="002A7C8F"/>
    <w:rsid w:val="002B0D67"/>
    <w:rsid w:val="002B147A"/>
    <w:rsid w:val="002B1896"/>
    <w:rsid w:val="002B2D4F"/>
    <w:rsid w:val="002B322A"/>
    <w:rsid w:val="002B35B8"/>
    <w:rsid w:val="002B72FD"/>
    <w:rsid w:val="002B79CA"/>
    <w:rsid w:val="002B7D59"/>
    <w:rsid w:val="002B7DEE"/>
    <w:rsid w:val="002C01D2"/>
    <w:rsid w:val="002C1A57"/>
    <w:rsid w:val="002C1B4B"/>
    <w:rsid w:val="002C2173"/>
    <w:rsid w:val="002C2F81"/>
    <w:rsid w:val="002C3EC5"/>
    <w:rsid w:val="002C460A"/>
    <w:rsid w:val="002C4BFC"/>
    <w:rsid w:val="002C4DD4"/>
    <w:rsid w:val="002C4E64"/>
    <w:rsid w:val="002C6452"/>
    <w:rsid w:val="002D0116"/>
    <w:rsid w:val="002D2A6A"/>
    <w:rsid w:val="002D340D"/>
    <w:rsid w:val="002D36F1"/>
    <w:rsid w:val="002D42D7"/>
    <w:rsid w:val="002D4BF8"/>
    <w:rsid w:val="002D5AD3"/>
    <w:rsid w:val="002E2711"/>
    <w:rsid w:val="002E2A6E"/>
    <w:rsid w:val="002E445F"/>
    <w:rsid w:val="002E4BFF"/>
    <w:rsid w:val="002E542B"/>
    <w:rsid w:val="002E565C"/>
    <w:rsid w:val="002E61F7"/>
    <w:rsid w:val="002E62AC"/>
    <w:rsid w:val="002E66BA"/>
    <w:rsid w:val="002F0126"/>
    <w:rsid w:val="002F0CD4"/>
    <w:rsid w:val="002F0FD6"/>
    <w:rsid w:val="002F2545"/>
    <w:rsid w:val="002F35D4"/>
    <w:rsid w:val="002F54D2"/>
    <w:rsid w:val="00301B62"/>
    <w:rsid w:val="00302A1D"/>
    <w:rsid w:val="00303D38"/>
    <w:rsid w:val="00304CFE"/>
    <w:rsid w:val="003051EE"/>
    <w:rsid w:val="0030605A"/>
    <w:rsid w:val="00306724"/>
    <w:rsid w:val="0030752D"/>
    <w:rsid w:val="00310C4F"/>
    <w:rsid w:val="0031242D"/>
    <w:rsid w:val="003130A3"/>
    <w:rsid w:val="00314BBB"/>
    <w:rsid w:val="00314D80"/>
    <w:rsid w:val="00315D25"/>
    <w:rsid w:val="003172DE"/>
    <w:rsid w:val="003206CC"/>
    <w:rsid w:val="00320D33"/>
    <w:rsid w:val="0032127C"/>
    <w:rsid w:val="00322932"/>
    <w:rsid w:val="00325137"/>
    <w:rsid w:val="003251F9"/>
    <w:rsid w:val="0032571C"/>
    <w:rsid w:val="003265F8"/>
    <w:rsid w:val="003274DE"/>
    <w:rsid w:val="00327FE6"/>
    <w:rsid w:val="00334154"/>
    <w:rsid w:val="00335556"/>
    <w:rsid w:val="00335E10"/>
    <w:rsid w:val="003374C3"/>
    <w:rsid w:val="00341024"/>
    <w:rsid w:val="00341B38"/>
    <w:rsid w:val="00342134"/>
    <w:rsid w:val="003421EE"/>
    <w:rsid w:val="00342841"/>
    <w:rsid w:val="00345FBB"/>
    <w:rsid w:val="00346655"/>
    <w:rsid w:val="0034758F"/>
    <w:rsid w:val="00347760"/>
    <w:rsid w:val="00350BEE"/>
    <w:rsid w:val="0035173D"/>
    <w:rsid w:val="00352D3C"/>
    <w:rsid w:val="003532C8"/>
    <w:rsid w:val="003533E7"/>
    <w:rsid w:val="00353798"/>
    <w:rsid w:val="003537AE"/>
    <w:rsid w:val="00353AA0"/>
    <w:rsid w:val="00353D29"/>
    <w:rsid w:val="00354365"/>
    <w:rsid w:val="003547E7"/>
    <w:rsid w:val="00355579"/>
    <w:rsid w:val="0035584E"/>
    <w:rsid w:val="00355BAE"/>
    <w:rsid w:val="0035698D"/>
    <w:rsid w:val="00356A31"/>
    <w:rsid w:val="00356EDE"/>
    <w:rsid w:val="00360278"/>
    <w:rsid w:val="00363099"/>
    <w:rsid w:val="003632C0"/>
    <w:rsid w:val="00364EA2"/>
    <w:rsid w:val="00364F4A"/>
    <w:rsid w:val="003717B3"/>
    <w:rsid w:val="00372428"/>
    <w:rsid w:val="00372F31"/>
    <w:rsid w:val="00374192"/>
    <w:rsid w:val="0037464A"/>
    <w:rsid w:val="0037545E"/>
    <w:rsid w:val="003758E2"/>
    <w:rsid w:val="003762E4"/>
    <w:rsid w:val="00376370"/>
    <w:rsid w:val="00377116"/>
    <w:rsid w:val="00380D3B"/>
    <w:rsid w:val="0038107E"/>
    <w:rsid w:val="0038208F"/>
    <w:rsid w:val="00383471"/>
    <w:rsid w:val="00384BE4"/>
    <w:rsid w:val="00385E84"/>
    <w:rsid w:val="0038648A"/>
    <w:rsid w:val="00386BDC"/>
    <w:rsid w:val="00387919"/>
    <w:rsid w:val="00387B21"/>
    <w:rsid w:val="00390793"/>
    <w:rsid w:val="00391B24"/>
    <w:rsid w:val="0039343C"/>
    <w:rsid w:val="003934EA"/>
    <w:rsid w:val="003942F7"/>
    <w:rsid w:val="003944BD"/>
    <w:rsid w:val="0039499F"/>
    <w:rsid w:val="0039630B"/>
    <w:rsid w:val="0039631B"/>
    <w:rsid w:val="0039655A"/>
    <w:rsid w:val="00396819"/>
    <w:rsid w:val="00397EC9"/>
    <w:rsid w:val="003A0395"/>
    <w:rsid w:val="003A218D"/>
    <w:rsid w:val="003A5EA7"/>
    <w:rsid w:val="003A5EF6"/>
    <w:rsid w:val="003A7A0D"/>
    <w:rsid w:val="003B02C2"/>
    <w:rsid w:val="003B33FE"/>
    <w:rsid w:val="003B469D"/>
    <w:rsid w:val="003B5A5A"/>
    <w:rsid w:val="003B79F2"/>
    <w:rsid w:val="003C0A47"/>
    <w:rsid w:val="003C0C61"/>
    <w:rsid w:val="003C1E12"/>
    <w:rsid w:val="003C2AC7"/>
    <w:rsid w:val="003D17B2"/>
    <w:rsid w:val="003D3492"/>
    <w:rsid w:val="003D491D"/>
    <w:rsid w:val="003D4984"/>
    <w:rsid w:val="003D4DCA"/>
    <w:rsid w:val="003D55F7"/>
    <w:rsid w:val="003D5A5B"/>
    <w:rsid w:val="003D5E79"/>
    <w:rsid w:val="003D7E83"/>
    <w:rsid w:val="003E041E"/>
    <w:rsid w:val="003E0A36"/>
    <w:rsid w:val="003E1225"/>
    <w:rsid w:val="003E14F9"/>
    <w:rsid w:val="003E1B81"/>
    <w:rsid w:val="003E22B7"/>
    <w:rsid w:val="003E26E3"/>
    <w:rsid w:val="003E2A25"/>
    <w:rsid w:val="003E34FF"/>
    <w:rsid w:val="003E3E97"/>
    <w:rsid w:val="003E441E"/>
    <w:rsid w:val="003E757D"/>
    <w:rsid w:val="003F1034"/>
    <w:rsid w:val="003F5BB9"/>
    <w:rsid w:val="003F5C0A"/>
    <w:rsid w:val="003F6002"/>
    <w:rsid w:val="003F62B7"/>
    <w:rsid w:val="003F6328"/>
    <w:rsid w:val="003F7E71"/>
    <w:rsid w:val="00400C0A"/>
    <w:rsid w:val="00400F40"/>
    <w:rsid w:val="0040116B"/>
    <w:rsid w:val="00401698"/>
    <w:rsid w:val="0040241F"/>
    <w:rsid w:val="004026AB"/>
    <w:rsid w:val="004070D1"/>
    <w:rsid w:val="004114E7"/>
    <w:rsid w:val="00411594"/>
    <w:rsid w:val="00411F03"/>
    <w:rsid w:val="00413CCD"/>
    <w:rsid w:val="0041785B"/>
    <w:rsid w:val="00417CB6"/>
    <w:rsid w:val="00417EFD"/>
    <w:rsid w:val="00420229"/>
    <w:rsid w:val="004202F8"/>
    <w:rsid w:val="004208AE"/>
    <w:rsid w:val="00420EB7"/>
    <w:rsid w:val="00420F77"/>
    <w:rsid w:val="00421076"/>
    <w:rsid w:val="00423FE3"/>
    <w:rsid w:val="004242FD"/>
    <w:rsid w:val="00424BD8"/>
    <w:rsid w:val="00425F6F"/>
    <w:rsid w:val="00426C6E"/>
    <w:rsid w:val="004270A9"/>
    <w:rsid w:val="004278BF"/>
    <w:rsid w:val="004304F8"/>
    <w:rsid w:val="00430647"/>
    <w:rsid w:val="00430FCF"/>
    <w:rsid w:val="00431222"/>
    <w:rsid w:val="00431A01"/>
    <w:rsid w:val="00432268"/>
    <w:rsid w:val="004326F9"/>
    <w:rsid w:val="00436910"/>
    <w:rsid w:val="004400A8"/>
    <w:rsid w:val="004404B0"/>
    <w:rsid w:val="00440719"/>
    <w:rsid w:val="00442C3A"/>
    <w:rsid w:val="00442DBF"/>
    <w:rsid w:val="00442E35"/>
    <w:rsid w:val="00443FB2"/>
    <w:rsid w:val="00444CAD"/>
    <w:rsid w:val="004462F2"/>
    <w:rsid w:val="00447DF8"/>
    <w:rsid w:val="004542C3"/>
    <w:rsid w:val="004548C4"/>
    <w:rsid w:val="00454D7B"/>
    <w:rsid w:val="004551CF"/>
    <w:rsid w:val="00455201"/>
    <w:rsid w:val="00455465"/>
    <w:rsid w:val="00455509"/>
    <w:rsid w:val="0045652D"/>
    <w:rsid w:val="00456774"/>
    <w:rsid w:val="00457FEA"/>
    <w:rsid w:val="00460B33"/>
    <w:rsid w:val="00460EEE"/>
    <w:rsid w:val="00463AA7"/>
    <w:rsid w:val="00463CF5"/>
    <w:rsid w:val="00464F8F"/>
    <w:rsid w:val="0046527B"/>
    <w:rsid w:val="00465B04"/>
    <w:rsid w:val="00466F54"/>
    <w:rsid w:val="004670B5"/>
    <w:rsid w:val="004678D5"/>
    <w:rsid w:val="004709F9"/>
    <w:rsid w:val="00471A20"/>
    <w:rsid w:val="00471D16"/>
    <w:rsid w:val="0047302A"/>
    <w:rsid w:val="0047349E"/>
    <w:rsid w:val="004734E0"/>
    <w:rsid w:val="00473785"/>
    <w:rsid w:val="00473C5C"/>
    <w:rsid w:val="00473FA4"/>
    <w:rsid w:val="00474D51"/>
    <w:rsid w:val="004753CF"/>
    <w:rsid w:val="00476421"/>
    <w:rsid w:val="00476E67"/>
    <w:rsid w:val="00480A07"/>
    <w:rsid w:val="00482F65"/>
    <w:rsid w:val="004844C2"/>
    <w:rsid w:val="00484CB0"/>
    <w:rsid w:val="004850BD"/>
    <w:rsid w:val="00486069"/>
    <w:rsid w:val="00486D25"/>
    <w:rsid w:val="00491451"/>
    <w:rsid w:val="004927B3"/>
    <w:rsid w:val="00493823"/>
    <w:rsid w:val="00495759"/>
    <w:rsid w:val="00495B5B"/>
    <w:rsid w:val="00497DAC"/>
    <w:rsid w:val="004A0217"/>
    <w:rsid w:val="004A1B00"/>
    <w:rsid w:val="004A1C6E"/>
    <w:rsid w:val="004A3A64"/>
    <w:rsid w:val="004A3BBF"/>
    <w:rsid w:val="004A4A88"/>
    <w:rsid w:val="004A4AEE"/>
    <w:rsid w:val="004A4C34"/>
    <w:rsid w:val="004A4D3E"/>
    <w:rsid w:val="004A6390"/>
    <w:rsid w:val="004A6542"/>
    <w:rsid w:val="004A73F3"/>
    <w:rsid w:val="004A7532"/>
    <w:rsid w:val="004A7ADA"/>
    <w:rsid w:val="004B05F1"/>
    <w:rsid w:val="004B0C33"/>
    <w:rsid w:val="004B0FB0"/>
    <w:rsid w:val="004B1006"/>
    <w:rsid w:val="004B38F7"/>
    <w:rsid w:val="004B3FB7"/>
    <w:rsid w:val="004B5AF5"/>
    <w:rsid w:val="004B6B50"/>
    <w:rsid w:val="004B76A5"/>
    <w:rsid w:val="004B7C44"/>
    <w:rsid w:val="004B7CE7"/>
    <w:rsid w:val="004C0008"/>
    <w:rsid w:val="004C2DE6"/>
    <w:rsid w:val="004C33F6"/>
    <w:rsid w:val="004C3421"/>
    <w:rsid w:val="004C41CA"/>
    <w:rsid w:val="004C4C55"/>
    <w:rsid w:val="004C531E"/>
    <w:rsid w:val="004C7423"/>
    <w:rsid w:val="004D1510"/>
    <w:rsid w:val="004D481B"/>
    <w:rsid w:val="004D5504"/>
    <w:rsid w:val="004D5776"/>
    <w:rsid w:val="004D5CF0"/>
    <w:rsid w:val="004D7895"/>
    <w:rsid w:val="004D7F05"/>
    <w:rsid w:val="004E0209"/>
    <w:rsid w:val="004E06FF"/>
    <w:rsid w:val="004E09C3"/>
    <w:rsid w:val="004E10F9"/>
    <w:rsid w:val="004E179E"/>
    <w:rsid w:val="004E22CC"/>
    <w:rsid w:val="004E3B2C"/>
    <w:rsid w:val="004E4991"/>
    <w:rsid w:val="004F105A"/>
    <w:rsid w:val="004F16D7"/>
    <w:rsid w:val="004F1A44"/>
    <w:rsid w:val="004F3287"/>
    <w:rsid w:val="004F3A79"/>
    <w:rsid w:val="004F424E"/>
    <w:rsid w:val="004F4272"/>
    <w:rsid w:val="004F43D3"/>
    <w:rsid w:val="004F6181"/>
    <w:rsid w:val="004F6441"/>
    <w:rsid w:val="004F6B7C"/>
    <w:rsid w:val="0050048B"/>
    <w:rsid w:val="00501553"/>
    <w:rsid w:val="00501861"/>
    <w:rsid w:val="00501CBA"/>
    <w:rsid w:val="005023BC"/>
    <w:rsid w:val="005049D3"/>
    <w:rsid w:val="0050545C"/>
    <w:rsid w:val="0050622F"/>
    <w:rsid w:val="005079CE"/>
    <w:rsid w:val="005100D5"/>
    <w:rsid w:val="00513239"/>
    <w:rsid w:val="005139C3"/>
    <w:rsid w:val="00514B6C"/>
    <w:rsid w:val="0051523E"/>
    <w:rsid w:val="00515C05"/>
    <w:rsid w:val="00515E97"/>
    <w:rsid w:val="005170E1"/>
    <w:rsid w:val="00517415"/>
    <w:rsid w:val="005207F3"/>
    <w:rsid w:val="00521113"/>
    <w:rsid w:val="0052299F"/>
    <w:rsid w:val="005229CC"/>
    <w:rsid w:val="00523264"/>
    <w:rsid w:val="0052439E"/>
    <w:rsid w:val="00524BE6"/>
    <w:rsid w:val="00526269"/>
    <w:rsid w:val="00526A92"/>
    <w:rsid w:val="005301E5"/>
    <w:rsid w:val="0053136D"/>
    <w:rsid w:val="00531616"/>
    <w:rsid w:val="00532544"/>
    <w:rsid w:val="005325BE"/>
    <w:rsid w:val="00532687"/>
    <w:rsid w:val="00533646"/>
    <w:rsid w:val="00533983"/>
    <w:rsid w:val="00533E12"/>
    <w:rsid w:val="00535D26"/>
    <w:rsid w:val="00536B1C"/>
    <w:rsid w:val="00536C3C"/>
    <w:rsid w:val="00537E98"/>
    <w:rsid w:val="005402DA"/>
    <w:rsid w:val="0054092B"/>
    <w:rsid w:val="00540DE2"/>
    <w:rsid w:val="005414A9"/>
    <w:rsid w:val="00541F19"/>
    <w:rsid w:val="005424D4"/>
    <w:rsid w:val="005439DC"/>
    <w:rsid w:val="00544240"/>
    <w:rsid w:val="00544C75"/>
    <w:rsid w:val="0054687D"/>
    <w:rsid w:val="0054744F"/>
    <w:rsid w:val="00547AFB"/>
    <w:rsid w:val="00550441"/>
    <w:rsid w:val="00550878"/>
    <w:rsid w:val="00551A2A"/>
    <w:rsid w:val="00551CAF"/>
    <w:rsid w:val="0055227D"/>
    <w:rsid w:val="0055232E"/>
    <w:rsid w:val="0055374C"/>
    <w:rsid w:val="00554334"/>
    <w:rsid w:val="00554DCA"/>
    <w:rsid w:val="00556D95"/>
    <w:rsid w:val="00557F34"/>
    <w:rsid w:val="00560592"/>
    <w:rsid w:val="00560865"/>
    <w:rsid w:val="0056196A"/>
    <w:rsid w:val="00562CC1"/>
    <w:rsid w:val="0056432D"/>
    <w:rsid w:val="00564B89"/>
    <w:rsid w:val="0056506E"/>
    <w:rsid w:val="005653A3"/>
    <w:rsid w:val="005709CF"/>
    <w:rsid w:val="00571690"/>
    <w:rsid w:val="00571855"/>
    <w:rsid w:val="00572277"/>
    <w:rsid w:val="00572DE7"/>
    <w:rsid w:val="005730C0"/>
    <w:rsid w:val="00573C4D"/>
    <w:rsid w:val="00574085"/>
    <w:rsid w:val="0057468D"/>
    <w:rsid w:val="0057493A"/>
    <w:rsid w:val="00574993"/>
    <w:rsid w:val="00574BF3"/>
    <w:rsid w:val="00574FDC"/>
    <w:rsid w:val="00575675"/>
    <w:rsid w:val="005760B1"/>
    <w:rsid w:val="00576162"/>
    <w:rsid w:val="00580500"/>
    <w:rsid w:val="00584240"/>
    <w:rsid w:val="005858FD"/>
    <w:rsid w:val="00586353"/>
    <w:rsid w:val="00587507"/>
    <w:rsid w:val="0058784D"/>
    <w:rsid w:val="00587A81"/>
    <w:rsid w:val="00590980"/>
    <w:rsid w:val="00591B86"/>
    <w:rsid w:val="005932AC"/>
    <w:rsid w:val="005948B8"/>
    <w:rsid w:val="005955EC"/>
    <w:rsid w:val="00595AF6"/>
    <w:rsid w:val="00596961"/>
    <w:rsid w:val="0059698F"/>
    <w:rsid w:val="00596D5A"/>
    <w:rsid w:val="00597435"/>
    <w:rsid w:val="005978CE"/>
    <w:rsid w:val="005978E4"/>
    <w:rsid w:val="00597F84"/>
    <w:rsid w:val="005A05FC"/>
    <w:rsid w:val="005A0F1F"/>
    <w:rsid w:val="005A1224"/>
    <w:rsid w:val="005A40F6"/>
    <w:rsid w:val="005A4616"/>
    <w:rsid w:val="005A4C2A"/>
    <w:rsid w:val="005A4D39"/>
    <w:rsid w:val="005A5B2E"/>
    <w:rsid w:val="005A5B3C"/>
    <w:rsid w:val="005A612B"/>
    <w:rsid w:val="005A6253"/>
    <w:rsid w:val="005A6EE5"/>
    <w:rsid w:val="005A777B"/>
    <w:rsid w:val="005A7AFB"/>
    <w:rsid w:val="005A7FF7"/>
    <w:rsid w:val="005B0BF5"/>
    <w:rsid w:val="005B228C"/>
    <w:rsid w:val="005B3960"/>
    <w:rsid w:val="005C5571"/>
    <w:rsid w:val="005C6292"/>
    <w:rsid w:val="005C73AD"/>
    <w:rsid w:val="005C7F56"/>
    <w:rsid w:val="005D1A6B"/>
    <w:rsid w:val="005D1B60"/>
    <w:rsid w:val="005D3542"/>
    <w:rsid w:val="005D3A26"/>
    <w:rsid w:val="005D3F34"/>
    <w:rsid w:val="005D5BE4"/>
    <w:rsid w:val="005E0B12"/>
    <w:rsid w:val="005E0DA0"/>
    <w:rsid w:val="005E2FAD"/>
    <w:rsid w:val="005E7273"/>
    <w:rsid w:val="005E7DE6"/>
    <w:rsid w:val="005F2AE0"/>
    <w:rsid w:val="005F3A06"/>
    <w:rsid w:val="005F5049"/>
    <w:rsid w:val="005F5A50"/>
    <w:rsid w:val="005F69AB"/>
    <w:rsid w:val="005F70DA"/>
    <w:rsid w:val="00600B7C"/>
    <w:rsid w:val="006013FB"/>
    <w:rsid w:val="00602816"/>
    <w:rsid w:val="006030E2"/>
    <w:rsid w:val="00603AE1"/>
    <w:rsid w:val="00606101"/>
    <w:rsid w:val="0060679E"/>
    <w:rsid w:val="0060692D"/>
    <w:rsid w:val="006073DE"/>
    <w:rsid w:val="006077DB"/>
    <w:rsid w:val="006079AF"/>
    <w:rsid w:val="006105FF"/>
    <w:rsid w:val="00610FBD"/>
    <w:rsid w:val="00611795"/>
    <w:rsid w:val="00611A1E"/>
    <w:rsid w:val="00612396"/>
    <w:rsid w:val="00612BA4"/>
    <w:rsid w:val="00612DDE"/>
    <w:rsid w:val="00613FC3"/>
    <w:rsid w:val="006142AA"/>
    <w:rsid w:val="00615595"/>
    <w:rsid w:val="00615A77"/>
    <w:rsid w:val="00616B95"/>
    <w:rsid w:val="00617EDE"/>
    <w:rsid w:val="00620E7F"/>
    <w:rsid w:val="00622E55"/>
    <w:rsid w:val="006230F5"/>
    <w:rsid w:val="00623824"/>
    <w:rsid w:val="006249EE"/>
    <w:rsid w:val="00625DCB"/>
    <w:rsid w:val="00626BE4"/>
    <w:rsid w:val="0062701B"/>
    <w:rsid w:val="00627CBF"/>
    <w:rsid w:val="006303D3"/>
    <w:rsid w:val="00631D8C"/>
    <w:rsid w:val="00631EE7"/>
    <w:rsid w:val="00633A6C"/>
    <w:rsid w:val="00633E79"/>
    <w:rsid w:val="00634C66"/>
    <w:rsid w:val="00635D2A"/>
    <w:rsid w:val="0063739E"/>
    <w:rsid w:val="0064063E"/>
    <w:rsid w:val="00642209"/>
    <w:rsid w:val="00643633"/>
    <w:rsid w:val="00643EA9"/>
    <w:rsid w:val="00644164"/>
    <w:rsid w:val="006462D6"/>
    <w:rsid w:val="006462F0"/>
    <w:rsid w:val="006463CB"/>
    <w:rsid w:val="006464EE"/>
    <w:rsid w:val="0064732F"/>
    <w:rsid w:val="00651462"/>
    <w:rsid w:val="00651B39"/>
    <w:rsid w:val="00651E7A"/>
    <w:rsid w:val="0065245C"/>
    <w:rsid w:val="00657AAE"/>
    <w:rsid w:val="00657C52"/>
    <w:rsid w:val="00657E4D"/>
    <w:rsid w:val="0066060F"/>
    <w:rsid w:val="00661CB5"/>
    <w:rsid w:val="0066231D"/>
    <w:rsid w:val="006635C7"/>
    <w:rsid w:val="006658D7"/>
    <w:rsid w:val="00665C04"/>
    <w:rsid w:val="00667C6F"/>
    <w:rsid w:val="0067132B"/>
    <w:rsid w:val="00671FD1"/>
    <w:rsid w:val="0067465E"/>
    <w:rsid w:val="006753F1"/>
    <w:rsid w:val="0067609F"/>
    <w:rsid w:val="00676C51"/>
    <w:rsid w:val="00676D6B"/>
    <w:rsid w:val="006801D4"/>
    <w:rsid w:val="0068125C"/>
    <w:rsid w:val="00681ACD"/>
    <w:rsid w:val="00684BD8"/>
    <w:rsid w:val="00685B2B"/>
    <w:rsid w:val="00685CCA"/>
    <w:rsid w:val="0068615A"/>
    <w:rsid w:val="00686521"/>
    <w:rsid w:val="0068713A"/>
    <w:rsid w:val="00687B37"/>
    <w:rsid w:val="006902BF"/>
    <w:rsid w:val="00690CC4"/>
    <w:rsid w:val="00690DDF"/>
    <w:rsid w:val="006911CF"/>
    <w:rsid w:val="00691337"/>
    <w:rsid w:val="00693190"/>
    <w:rsid w:val="00693321"/>
    <w:rsid w:val="006945FF"/>
    <w:rsid w:val="00694B92"/>
    <w:rsid w:val="00695193"/>
    <w:rsid w:val="00696053"/>
    <w:rsid w:val="0069621E"/>
    <w:rsid w:val="00696DD1"/>
    <w:rsid w:val="00697628"/>
    <w:rsid w:val="0069767C"/>
    <w:rsid w:val="006A0C68"/>
    <w:rsid w:val="006A1D4D"/>
    <w:rsid w:val="006A1DAB"/>
    <w:rsid w:val="006A2A15"/>
    <w:rsid w:val="006A3E38"/>
    <w:rsid w:val="006A548A"/>
    <w:rsid w:val="006A5D5B"/>
    <w:rsid w:val="006A5E0C"/>
    <w:rsid w:val="006A5EDF"/>
    <w:rsid w:val="006A6098"/>
    <w:rsid w:val="006A6406"/>
    <w:rsid w:val="006A6939"/>
    <w:rsid w:val="006A6D4F"/>
    <w:rsid w:val="006A7BEB"/>
    <w:rsid w:val="006B05B7"/>
    <w:rsid w:val="006B095B"/>
    <w:rsid w:val="006B163D"/>
    <w:rsid w:val="006B1966"/>
    <w:rsid w:val="006B27B1"/>
    <w:rsid w:val="006B3D7C"/>
    <w:rsid w:val="006B442E"/>
    <w:rsid w:val="006B5360"/>
    <w:rsid w:val="006B5D3A"/>
    <w:rsid w:val="006B5F6A"/>
    <w:rsid w:val="006B73BE"/>
    <w:rsid w:val="006B7B9B"/>
    <w:rsid w:val="006C0847"/>
    <w:rsid w:val="006C0F29"/>
    <w:rsid w:val="006C174A"/>
    <w:rsid w:val="006C1A4B"/>
    <w:rsid w:val="006C1CF3"/>
    <w:rsid w:val="006C2CF9"/>
    <w:rsid w:val="006C2F68"/>
    <w:rsid w:val="006C3EF6"/>
    <w:rsid w:val="006C49D5"/>
    <w:rsid w:val="006C5979"/>
    <w:rsid w:val="006C5BC8"/>
    <w:rsid w:val="006C6FDC"/>
    <w:rsid w:val="006C7039"/>
    <w:rsid w:val="006C7882"/>
    <w:rsid w:val="006D1F3F"/>
    <w:rsid w:val="006D2277"/>
    <w:rsid w:val="006D59DE"/>
    <w:rsid w:val="006D6DA3"/>
    <w:rsid w:val="006D7634"/>
    <w:rsid w:val="006D79FB"/>
    <w:rsid w:val="006E1455"/>
    <w:rsid w:val="006E3DFB"/>
    <w:rsid w:val="006E441F"/>
    <w:rsid w:val="006E4B17"/>
    <w:rsid w:val="006E54FE"/>
    <w:rsid w:val="006E551E"/>
    <w:rsid w:val="006E72A7"/>
    <w:rsid w:val="006F0C5C"/>
    <w:rsid w:val="006F13AA"/>
    <w:rsid w:val="006F155D"/>
    <w:rsid w:val="006F3818"/>
    <w:rsid w:val="006F44AB"/>
    <w:rsid w:val="006F4A92"/>
    <w:rsid w:val="006F53F5"/>
    <w:rsid w:val="006F6DFE"/>
    <w:rsid w:val="006F6F46"/>
    <w:rsid w:val="00701DD3"/>
    <w:rsid w:val="00702A54"/>
    <w:rsid w:val="00703D20"/>
    <w:rsid w:val="007047EA"/>
    <w:rsid w:val="00705267"/>
    <w:rsid w:val="007060BB"/>
    <w:rsid w:val="007060C8"/>
    <w:rsid w:val="00707BF6"/>
    <w:rsid w:val="00710404"/>
    <w:rsid w:val="00711889"/>
    <w:rsid w:val="007126B6"/>
    <w:rsid w:val="00712ACF"/>
    <w:rsid w:val="00714942"/>
    <w:rsid w:val="00714FA0"/>
    <w:rsid w:val="00715004"/>
    <w:rsid w:val="00717BDF"/>
    <w:rsid w:val="00721998"/>
    <w:rsid w:val="007223B6"/>
    <w:rsid w:val="007226C4"/>
    <w:rsid w:val="00722E3A"/>
    <w:rsid w:val="00723F47"/>
    <w:rsid w:val="00725E0C"/>
    <w:rsid w:val="007264A9"/>
    <w:rsid w:val="00726AB6"/>
    <w:rsid w:val="00726AE4"/>
    <w:rsid w:val="00726C4C"/>
    <w:rsid w:val="00731782"/>
    <w:rsid w:val="00732E94"/>
    <w:rsid w:val="00735957"/>
    <w:rsid w:val="00736B11"/>
    <w:rsid w:val="00736CF5"/>
    <w:rsid w:val="00736D3D"/>
    <w:rsid w:val="00737B8A"/>
    <w:rsid w:val="007401D1"/>
    <w:rsid w:val="00740F02"/>
    <w:rsid w:val="007438C5"/>
    <w:rsid w:val="00743AE1"/>
    <w:rsid w:val="00743BE0"/>
    <w:rsid w:val="00744224"/>
    <w:rsid w:val="007455E5"/>
    <w:rsid w:val="00747B5E"/>
    <w:rsid w:val="0075074B"/>
    <w:rsid w:val="007507A2"/>
    <w:rsid w:val="00751FD2"/>
    <w:rsid w:val="00752138"/>
    <w:rsid w:val="00752426"/>
    <w:rsid w:val="0075251E"/>
    <w:rsid w:val="00754201"/>
    <w:rsid w:val="007549C6"/>
    <w:rsid w:val="00760C5D"/>
    <w:rsid w:val="007611F9"/>
    <w:rsid w:val="00761985"/>
    <w:rsid w:val="007623E0"/>
    <w:rsid w:val="00763047"/>
    <w:rsid w:val="00763584"/>
    <w:rsid w:val="00763A4F"/>
    <w:rsid w:val="007642F7"/>
    <w:rsid w:val="00764937"/>
    <w:rsid w:val="0076555D"/>
    <w:rsid w:val="007701AF"/>
    <w:rsid w:val="00771A0B"/>
    <w:rsid w:val="00772BC6"/>
    <w:rsid w:val="00772CD5"/>
    <w:rsid w:val="007732A0"/>
    <w:rsid w:val="007734B7"/>
    <w:rsid w:val="00773B8D"/>
    <w:rsid w:val="007755A2"/>
    <w:rsid w:val="00777442"/>
    <w:rsid w:val="00777884"/>
    <w:rsid w:val="00777BF7"/>
    <w:rsid w:val="00777C4C"/>
    <w:rsid w:val="007808C1"/>
    <w:rsid w:val="00780C1C"/>
    <w:rsid w:val="00784BC9"/>
    <w:rsid w:val="0078564D"/>
    <w:rsid w:val="00785FC2"/>
    <w:rsid w:val="0078612A"/>
    <w:rsid w:val="00786242"/>
    <w:rsid w:val="00793F80"/>
    <w:rsid w:val="00794AA1"/>
    <w:rsid w:val="0079546D"/>
    <w:rsid w:val="00796273"/>
    <w:rsid w:val="00797032"/>
    <w:rsid w:val="0079735B"/>
    <w:rsid w:val="007A320D"/>
    <w:rsid w:val="007A3BFD"/>
    <w:rsid w:val="007A4371"/>
    <w:rsid w:val="007A6F9A"/>
    <w:rsid w:val="007B3906"/>
    <w:rsid w:val="007B3E85"/>
    <w:rsid w:val="007B4C44"/>
    <w:rsid w:val="007B522B"/>
    <w:rsid w:val="007B529C"/>
    <w:rsid w:val="007B572F"/>
    <w:rsid w:val="007B5ABC"/>
    <w:rsid w:val="007B6788"/>
    <w:rsid w:val="007B690D"/>
    <w:rsid w:val="007C116A"/>
    <w:rsid w:val="007C1248"/>
    <w:rsid w:val="007C1302"/>
    <w:rsid w:val="007C1602"/>
    <w:rsid w:val="007C1FBC"/>
    <w:rsid w:val="007C3488"/>
    <w:rsid w:val="007C3896"/>
    <w:rsid w:val="007C3E59"/>
    <w:rsid w:val="007C6BCB"/>
    <w:rsid w:val="007C6CE2"/>
    <w:rsid w:val="007C70D9"/>
    <w:rsid w:val="007D1124"/>
    <w:rsid w:val="007D1C5E"/>
    <w:rsid w:val="007D1E54"/>
    <w:rsid w:val="007D30BB"/>
    <w:rsid w:val="007D3E7E"/>
    <w:rsid w:val="007D47BF"/>
    <w:rsid w:val="007D5285"/>
    <w:rsid w:val="007D59B0"/>
    <w:rsid w:val="007D765F"/>
    <w:rsid w:val="007D7BD7"/>
    <w:rsid w:val="007E0175"/>
    <w:rsid w:val="007E0AE9"/>
    <w:rsid w:val="007E1707"/>
    <w:rsid w:val="007E2953"/>
    <w:rsid w:val="007E33E2"/>
    <w:rsid w:val="007E3F3B"/>
    <w:rsid w:val="007E52E1"/>
    <w:rsid w:val="007E6345"/>
    <w:rsid w:val="007E75F4"/>
    <w:rsid w:val="007E7A46"/>
    <w:rsid w:val="007F0F09"/>
    <w:rsid w:val="007F1CB3"/>
    <w:rsid w:val="007F5758"/>
    <w:rsid w:val="007F6E69"/>
    <w:rsid w:val="007F7ADD"/>
    <w:rsid w:val="00800912"/>
    <w:rsid w:val="0080105D"/>
    <w:rsid w:val="008022D9"/>
    <w:rsid w:val="00802519"/>
    <w:rsid w:val="0080351B"/>
    <w:rsid w:val="00803910"/>
    <w:rsid w:val="00803B09"/>
    <w:rsid w:val="00805D7E"/>
    <w:rsid w:val="00806B0D"/>
    <w:rsid w:val="00806D3B"/>
    <w:rsid w:val="0080759C"/>
    <w:rsid w:val="00810BF3"/>
    <w:rsid w:val="00811569"/>
    <w:rsid w:val="00811668"/>
    <w:rsid w:val="008117D0"/>
    <w:rsid w:val="0081200B"/>
    <w:rsid w:val="00812684"/>
    <w:rsid w:val="00814F86"/>
    <w:rsid w:val="008150EE"/>
    <w:rsid w:val="0081529D"/>
    <w:rsid w:val="00816D82"/>
    <w:rsid w:val="0082007B"/>
    <w:rsid w:val="008206D5"/>
    <w:rsid w:val="008210FD"/>
    <w:rsid w:val="00821F61"/>
    <w:rsid w:val="008229B0"/>
    <w:rsid w:val="0082376F"/>
    <w:rsid w:val="008253D4"/>
    <w:rsid w:val="008260D7"/>
    <w:rsid w:val="00826179"/>
    <w:rsid w:val="00826B8B"/>
    <w:rsid w:val="00830D53"/>
    <w:rsid w:val="00830F4E"/>
    <w:rsid w:val="00831912"/>
    <w:rsid w:val="00832F7B"/>
    <w:rsid w:val="00840B21"/>
    <w:rsid w:val="008420AB"/>
    <w:rsid w:val="008424E7"/>
    <w:rsid w:val="00842CD5"/>
    <w:rsid w:val="0084489F"/>
    <w:rsid w:val="0084738D"/>
    <w:rsid w:val="0085022D"/>
    <w:rsid w:val="00850FFA"/>
    <w:rsid w:val="00851BAB"/>
    <w:rsid w:val="00852B3A"/>
    <w:rsid w:val="008532AA"/>
    <w:rsid w:val="008538B2"/>
    <w:rsid w:val="00853F6F"/>
    <w:rsid w:val="00855F11"/>
    <w:rsid w:val="008561E2"/>
    <w:rsid w:val="008561EB"/>
    <w:rsid w:val="00857CFA"/>
    <w:rsid w:val="0086017C"/>
    <w:rsid w:val="0086096F"/>
    <w:rsid w:val="00863D41"/>
    <w:rsid w:val="00864870"/>
    <w:rsid w:val="00864D49"/>
    <w:rsid w:val="008665A3"/>
    <w:rsid w:val="00866B96"/>
    <w:rsid w:val="00866D47"/>
    <w:rsid w:val="00866FD6"/>
    <w:rsid w:val="0087005B"/>
    <w:rsid w:val="00870E72"/>
    <w:rsid w:val="00871B19"/>
    <w:rsid w:val="008727EF"/>
    <w:rsid w:val="008731B8"/>
    <w:rsid w:val="00873735"/>
    <w:rsid w:val="008739AE"/>
    <w:rsid w:val="0087416E"/>
    <w:rsid w:val="00874DD8"/>
    <w:rsid w:val="00875726"/>
    <w:rsid w:val="008759AB"/>
    <w:rsid w:val="00875CD8"/>
    <w:rsid w:val="008764EA"/>
    <w:rsid w:val="00877501"/>
    <w:rsid w:val="00877CC9"/>
    <w:rsid w:val="00881AC6"/>
    <w:rsid w:val="00881DBA"/>
    <w:rsid w:val="00883CF4"/>
    <w:rsid w:val="0088405C"/>
    <w:rsid w:val="0088431C"/>
    <w:rsid w:val="0088546D"/>
    <w:rsid w:val="008900B0"/>
    <w:rsid w:val="008904A8"/>
    <w:rsid w:val="008909FB"/>
    <w:rsid w:val="0089103D"/>
    <w:rsid w:val="0089182E"/>
    <w:rsid w:val="008933FB"/>
    <w:rsid w:val="00894896"/>
    <w:rsid w:val="00894CC6"/>
    <w:rsid w:val="008954F9"/>
    <w:rsid w:val="0089586B"/>
    <w:rsid w:val="00896AB1"/>
    <w:rsid w:val="008A0229"/>
    <w:rsid w:val="008A02E5"/>
    <w:rsid w:val="008A1666"/>
    <w:rsid w:val="008A40DD"/>
    <w:rsid w:val="008A4BF9"/>
    <w:rsid w:val="008A6AE4"/>
    <w:rsid w:val="008B0270"/>
    <w:rsid w:val="008B10B0"/>
    <w:rsid w:val="008B11E7"/>
    <w:rsid w:val="008B1EB1"/>
    <w:rsid w:val="008B3A99"/>
    <w:rsid w:val="008B57EA"/>
    <w:rsid w:val="008C01D6"/>
    <w:rsid w:val="008C16A3"/>
    <w:rsid w:val="008C2F3A"/>
    <w:rsid w:val="008C31BB"/>
    <w:rsid w:val="008C3471"/>
    <w:rsid w:val="008C4958"/>
    <w:rsid w:val="008C5ED9"/>
    <w:rsid w:val="008C6204"/>
    <w:rsid w:val="008C75F9"/>
    <w:rsid w:val="008C7B22"/>
    <w:rsid w:val="008C7EF4"/>
    <w:rsid w:val="008D0BB5"/>
    <w:rsid w:val="008D184F"/>
    <w:rsid w:val="008D1EEF"/>
    <w:rsid w:val="008D24ED"/>
    <w:rsid w:val="008D270B"/>
    <w:rsid w:val="008D359E"/>
    <w:rsid w:val="008D41B7"/>
    <w:rsid w:val="008D4C27"/>
    <w:rsid w:val="008D4D08"/>
    <w:rsid w:val="008D5F6D"/>
    <w:rsid w:val="008D619F"/>
    <w:rsid w:val="008D6D68"/>
    <w:rsid w:val="008D7A02"/>
    <w:rsid w:val="008D7BF6"/>
    <w:rsid w:val="008E0744"/>
    <w:rsid w:val="008E1ECD"/>
    <w:rsid w:val="008E223F"/>
    <w:rsid w:val="008E2BB6"/>
    <w:rsid w:val="008E496D"/>
    <w:rsid w:val="008E5914"/>
    <w:rsid w:val="008E5D1E"/>
    <w:rsid w:val="008E62FE"/>
    <w:rsid w:val="008E6355"/>
    <w:rsid w:val="008F2108"/>
    <w:rsid w:val="008F3C71"/>
    <w:rsid w:val="008F49BB"/>
    <w:rsid w:val="008F7AAE"/>
    <w:rsid w:val="008F7F57"/>
    <w:rsid w:val="009004C4"/>
    <w:rsid w:val="009012C9"/>
    <w:rsid w:val="00902469"/>
    <w:rsid w:val="009029D0"/>
    <w:rsid w:val="0090354E"/>
    <w:rsid w:val="00904C36"/>
    <w:rsid w:val="00905718"/>
    <w:rsid w:val="00907A3C"/>
    <w:rsid w:val="00907B53"/>
    <w:rsid w:val="0091069C"/>
    <w:rsid w:val="00911725"/>
    <w:rsid w:val="00912712"/>
    <w:rsid w:val="00912AA3"/>
    <w:rsid w:val="009136DC"/>
    <w:rsid w:val="009152AE"/>
    <w:rsid w:val="00917CBC"/>
    <w:rsid w:val="00920D98"/>
    <w:rsid w:val="00920EDE"/>
    <w:rsid w:val="0092152F"/>
    <w:rsid w:val="00921BEC"/>
    <w:rsid w:val="009222FF"/>
    <w:rsid w:val="00922C44"/>
    <w:rsid w:val="00922D02"/>
    <w:rsid w:val="009233B3"/>
    <w:rsid w:val="00923480"/>
    <w:rsid w:val="009241A7"/>
    <w:rsid w:val="0092498E"/>
    <w:rsid w:val="00925B70"/>
    <w:rsid w:val="009266AF"/>
    <w:rsid w:val="009303F3"/>
    <w:rsid w:val="00931952"/>
    <w:rsid w:val="00932634"/>
    <w:rsid w:val="00932664"/>
    <w:rsid w:val="00932D4C"/>
    <w:rsid w:val="009330DD"/>
    <w:rsid w:val="009342EB"/>
    <w:rsid w:val="009348EC"/>
    <w:rsid w:val="00934931"/>
    <w:rsid w:val="00934A24"/>
    <w:rsid w:val="00937241"/>
    <w:rsid w:val="00940E0E"/>
    <w:rsid w:val="00941992"/>
    <w:rsid w:val="00942B3A"/>
    <w:rsid w:val="00943C48"/>
    <w:rsid w:val="0094642A"/>
    <w:rsid w:val="00946E9D"/>
    <w:rsid w:val="009474C0"/>
    <w:rsid w:val="00947979"/>
    <w:rsid w:val="009507A6"/>
    <w:rsid w:val="00951491"/>
    <w:rsid w:val="00953AAD"/>
    <w:rsid w:val="00953DB4"/>
    <w:rsid w:val="00954C2C"/>
    <w:rsid w:val="00955EE5"/>
    <w:rsid w:val="00957BB0"/>
    <w:rsid w:val="00957CB2"/>
    <w:rsid w:val="00961731"/>
    <w:rsid w:val="00961EA4"/>
    <w:rsid w:val="009625BB"/>
    <w:rsid w:val="009630FF"/>
    <w:rsid w:val="00963132"/>
    <w:rsid w:val="00965C44"/>
    <w:rsid w:val="00966379"/>
    <w:rsid w:val="0096667F"/>
    <w:rsid w:val="009679EE"/>
    <w:rsid w:val="0097241A"/>
    <w:rsid w:val="00972EF1"/>
    <w:rsid w:val="0097313D"/>
    <w:rsid w:val="00974BC7"/>
    <w:rsid w:val="00975E05"/>
    <w:rsid w:val="0098048B"/>
    <w:rsid w:val="00980691"/>
    <w:rsid w:val="00980F42"/>
    <w:rsid w:val="00981BCD"/>
    <w:rsid w:val="00981F07"/>
    <w:rsid w:val="00982490"/>
    <w:rsid w:val="00982608"/>
    <w:rsid w:val="00982D8D"/>
    <w:rsid w:val="009847C6"/>
    <w:rsid w:val="00984C13"/>
    <w:rsid w:val="00984FEB"/>
    <w:rsid w:val="0098556E"/>
    <w:rsid w:val="00986DB3"/>
    <w:rsid w:val="00987ADF"/>
    <w:rsid w:val="00987DAF"/>
    <w:rsid w:val="00990730"/>
    <w:rsid w:val="009921AF"/>
    <w:rsid w:val="00993DA7"/>
    <w:rsid w:val="009950EE"/>
    <w:rsid w:val="0099536B"/>
    <w:rsid w:val="00995601"/>
    <w:rsid w:val="00995F37"/>
    <w:rsid w:val="00995FA8"/>
    <w:rsid w:val="00996BCA"/>
    <w:rsid w:val="009A1C9B"/>
    <w:rsid w:val="009A21D5"/>
    <w:rsid w:val="009A2279"/>
    <w:rsid w:val="009A352C"/>
    <w:rsid w:val="009B1667"/>
    <w:rsid w:val="009B185C"/>
    <w:rsid w:val="009B2F9D"/>
    <w:rsid w:val="009B388A"/>
    <w:rsid w:val="009B4025"/>
    <w:rsid w:val="009B7D54"/>
    <w:rsid w:val="009C2787"/>
    <w:rsid w:val="009C3E21"/>
    <w:rsid w:val="009C3EE0"/>
    <w:rsid w:val="009C559D"/>
    <w:rsid w:val="009C596A"/>
    <w:rsid w:val="009C6D1A"/>
    <w:rsid w:val="009C6DDC"/>
    <w:rsid w:val="009D0B81"/>
    <w:rsid w:val="009D296F"/>
    <w:rsid w:val="009D49C3"/>
    <w:rsid w:val="009D4EA1"/>
    <w:rsid w:val="009D6910"/>
    <w:rsid w:val="009D69BA"/>
    <w:rsid w:val="009D6F94"/>
    <w:rsid w:val="009E0A89"/>
    <w:rsid w:val="009E1460"/>
    <w:rsid w:val="009E1809"/>
    <w:rsid w:val="009E2DB9"/>
    <w:rsid w:val="009E3A59"/>
    <w:rsid w:val="009E72AC"/>
    <w:rsid w:val="009E776E"/>
    <w:rsid w:val="009E77CF"/>
    <w:rsid w:val="009F25A4"/>
    <w:rsid w:val="009F2F10"/>
    <w:rsid w:val="009F3231"/>
    <w:rsid w:val="009F3572"/>
    <w:rsid w:val="009F3B0A"/>
    <w:rsid w:val="009F3F30"/>
    <w:rsid w:val="009F5D1B"/>
    <w:rsid w:val="009F6518"/>
    <w:rsid w:val="009F66CA"/>
    <w:rsid w:val="009F6C9A"/>
    <w:rsid w:val="009F7E93"/>
    <w:rsid w:val="00A002BB"/>
    <w:rsid w:val="00A01476"/>
    <w:rsid w:val="00A03831"/>
    <w:rsid w:val="00A03A4C"/>
    <w:rsid w:val="00A03D0D"/>
    <w:rsid w:val="00A04CBA"/>
    <w:rsid w:val="00A05372"/>
    <w:rsid w:val="00A0579E"/>
    <w:rsid w:val="00A05D36"/>
    <w:rsid w:val="00A06461"/>
    <w:rsid w:val="00A07676"/>
    <w:rsid w:val="00A07E17"/>
    <w:rsid w:val="00A11038"/>
    <w:rsid w:val="00A118D2"/>
    <w:rsid w:val="00A1260A"/>
    <w:rsid w:val="00A129F7"/>
    <w:rsid w:val="00A140A4"/>
    <w:rsid w:val="00A15A88"/>
    <w:rsid w:val="00A16051"/>
    <w:rsid w:val="00A164EF"/>
    <w:rsid w:val="00A16920"/>
    <w:rsid w:val="00A21CE8"/>
    <w:rsid w:val="00A21D0B"/>
    <w:rsid w:val="00A23F03"/>
    <w:rsid w:val="00A24F71"/>
    <w:rsid w:val="00A25613"/>
    <w:rsid w:val="00A25CE2"/>
    <w:rsid w:val="00A264EA"/>
    <w:rsid w:val="00A26EB5"/>
    <w:rsid w:val="00A27151"/>
    <w:rsid w:val="00A30593"/>
    <w:rsid w:val="00A30D82"/>
    <w:rsid w:val="00A31689"/>
    <w:rsid w:val="00A3175E"/>
    <w:rsid w:val="00A31B1A"/>
    <w:rsid w:val="00A31B9D"/>
    <w:rsid w:val="00A31F9E"/>
    <w:rsid w:val="00A34904"/>
    <w:rsid w:val="00A35456"/>
    <w:rsid w:val="00A3545B"/>
    <w:rsid w:val="00A35C22"/>
    <w:rsid w:val="00A3695E"/>
    <w:rsid w:val="00A37C25"/>
    <w:rsid w:val="00A37E80"/>
    <w:rsid w:val="00A37F9F"/>
    <w:rsid w:val="00A40744"/>
    <w:rsid w:val="00A4079A"/>
    <w:rsid w:val="00A41853"/>
    <w:rsid w:val="00A43CE2"/>
    <w:rsid w:val="00A43D79"/>
    <w:rsid w:val="00A457EC"/>
    <w:rsid w:val="00A46957"/>
    <w:rsid w:val="00A46B06"/>
    <w:rsid w:val="00A503C0"/>
    <w:rsid w:val="00A50A6C"/>
    <w:rsid w:val="00A5124F"/>
    <w:rsid w:val="00A5329C"/>
    <w:rsid w:val="00A53E1E"/>
    <w:rsid w:val="00A55AE4"/>
    <w:rsid w:val="00A56338"/>
    <w:rsid w:val="00A57B56"/>
    <w:rsid w:val="00A617CE"/>
    <w:rsid w:val="00A61D7C"/>
    <w:rsid w:val="00A625C2"/>
    <w:rsid w:val="00A627F7"/>
    <w:rsid w:val="00A6334D"/>
    <w:rsid w:val="00A63763"/>
    <w:rsid w:val="00A638C7"/>
    <w:rsid w:val="00A63C78"/>
    <w:rsid w:val="00A64BFD"/>
    <w:rsid w:val="00A652E1"/>
    <w:rsid w:val="00A65815"/>
    <w:rsid w:val="00A673A4"/>
    <w:rsid w:val="00A7033E"/>
    <w:rsid w:val="00A70B22"/>
    <w:rsid w:val="00A7379D"/>
    <w:rsid w:val="00A73CDC"/>
    <w:rsid w:val="00A74BE0"/>
    <w:rsid w:val="00A75AD9"/>
    <w:rsid w:val="00A76257"/>
    <w:rsid w:val="00A8024F"/>
    <w:rsid w:val="00A803F3"/>
    <w:rsid w:val="00A80608"/>
    <w:rsid w:val="00A80849"/>
    <w:rsid w:val="00A80A51"/>
    <w:rsid w:val="00A81223"/>
    <w:rsid w:val="00A812BB"/>
    <w:rsid w:val="00A81ABE"/>
    <w:rsid w:val="00A830C8"/>
    <w:rsid w:val="00A836C9"/>
    <w:rsid w:val="00A83BEB"/>
    <w:rsid w:val="00A84613"/>
    <w:rsid w:val="00A84709"/>
    <w:rsid w:val="00A85BE8"/>
    <w:rsid w:val="00A86E5A"/>
    <w:rsid w:val="00A90A90"/>
    <w:rsid w:val="00A91628"/>
    <w:rsid w:val="00A9168B"/>
    <w:rsid w:val="00A92112"/>
    <w:rsid w:val="00A923D4"/>
    <w:rsid w:val="00A96BB1"/>
    <w:rsid w:val="00A96CBB"/>
    <w:rsid w:val="00A97281"/>
    <w:rsid w:val="00A97BD4"/>
    <w:rsid w:val="00AA019C"/>
    <w:rsid w:val="00AA09B4"/>
    <w:rsid w:val="00AA1130"/>
    <w:rsid w:val="00AA1F6C"/>
    <w:rsid w:val="00AA34F9"/>
    <w:rsid w:val="00AA50BA"/>
    <w:rsid w:val="00AA66C9"/>
    <w:rsid w:val="00AA7092"/>
    <w:rsid w:val="00AA7AF9"/>
    <w:rsid w:val="00AB0927"/>
    <w:rsid w:val="00AB119E"/>
    <w:rsid w:val="00AB3235"/>
    <w:rsid w:val="00AB37B3"/>
    <w:rsid w:val="00AB39A9"/>
    <w:rsid w:val="00AB4D5A"/>
    <w:rsid w:val="00AB5876"/>
    <w:rsid w:val="00AB5963"/>
    <w:rsid w:val="00AB59C6"/>
    <w:rsid w:val="00AB6032"/>
    <w:rsid w:val="00AB6557"/>
    <w:rsid w:val="00AB6780"/>
    <w:rsid w:val="00AC0645"/>
    <w:rsid w:val="00AC0CC9"/>
    <w:rsid w:val="00AC1451"/>
    <w:rsid w:val="00AC268A"/>
    <w:rsid w:val="00AC38F3"/>
    <w:rsid w:val="00AC5324"/>
    <w:rsid w:val="00AC5669"/>
    <w:rsid w:val="00AC5A91"/>
    <w:rsid w:val="00AC6D21"/>
    <w:rsid w:val="00AC72E9"/>
    <w:rsid w:val="00AC74E4"/>
    <w:rsid w:val="00AC765B"/>
    <w:rsid w:val="00AD0275"/>
    <w:rsid w:val="00AD0ECE"/>
    <w:rsid w:val="00AD1230"/>
    <w:rsid w:val="00AD14CC"/>
    <w:rsid w:val="00AD3198"/>
    <w:rsid w:val="00AD3319"/>
    <w:rsid w:val="00AD3F7B"/>
    <w:rsid w:val="00AD4011"/>
    <w:rsid w:val="00AD466D"/>
    <w:rsid w:val="00AD48EB"/>
    <w:rsid w:val="00AD5CA7"/>
    <w:rsid w:val="00AD74B0"/>
    <w:rsid w:val="00AD7FF4"/>
    <w:rsid w:val="00AE0087"/>
    <w:rsid w:val="00AE02C6"/>
    <w:rsid w:val="00AE04CE"/>
    <w:rsid w:val="00AE05BD"/>
    <w:rsid w:val="00AE09DE"/>
    <w:rsid w:val="00AE0F18"/>
    <w:rsid w:val="00AE146B"/>
    <w:rsid w:val="00AE1E4A"/>
    <w:rsid w:val="00AE2317"/>
    <w:rsid w:val="00AE3761"/>
    <w:rsid w:val="00AE3846"/>
    <w:rsid w:val="00AE496F"/>
    <w:rsid w:val="00AE49ED"/>
    <w:rsid w:val="00AE58EA"/>
    <w:rsid w:val="00AE5B41"/>
    <w:rsid w:val="00AE6BF5"/>
    <w:rsid w:val="00AE735D"/>
    <w:rsid w:val="00AE7DEC"/>
    <w:rsid w:val="00AF0129"/>
    <w:rsid w:val="00AF12E5"/>
    <w:rsid w:val="00AF1863"/>
    <w:rsid w:val="00AF2E5E"/>
    <w:rsid w:val="00AF4123"/>
    <w:rsid w:val="00AF4E97"/>
    <w:rsid w:val="00AF564F"/>
    <w:rsid w:val="00AF6BFC"/>
    <w:rsid w:val="00B0077E"/>
    <w:rsid w:val="00B01B84"/>
    <w:rsid w:val="00B02155"/>
    <w:rsid w:val="00B03191"/>
    <w:rsid w:val="00B04605"/>
    <w:rsid w:val="00B0781E"/>
    <w:rsid w:val="00B07FCE"/>
    <w:rsid w:val="00B10D9E"/>
    <w:rsid w:val="00B11A8A"/>
    <w:rsid w:val="00B122AF"/>
    <w:rsid w:val="00B122BD"/>
    <w:rsid w:val="00B131BC"/>
    <w:rsid w:val="00B132DA"/>
    <w:rsid w:val="00B13F9F"/>
    <w:rsid w:val="00B154AC"/>
    <w:rsid w:val="00B16E78"/>
    <w:rsid w:val="00B16FF4"/>
    <w:rsid w:val="00B177C1"/>
    <w:rsid w:val="00B17B9F"/>
    <w:rsid w:val="00B22ACE"/>
    <w:rsid w:val="00B23527"/>
    <w:rsid w:val="00B23F47"/>
    <w:rsid w:val="00B244C8"/>
    <w:rsid w:val="00B24625"/>
    <w:rsid w:val="00B249E7"/>
    <w:rsid w:val="00B259CF"/>
    <w:rsid w:val="00B26480"/>
    <w:rsid w:val="00B264BF"/>
    <w:rsid w:val="00B26C9F"/>
    <w:rsid w:val="00B30150"/>
    <w:rsid w:val="00B30585"/>
    <w:rsid w:val="00B30CCB"/>
    <w:rsid w:val="00B31146"/>
    <w:rsid w:val="00B32852"/>
    <w:rsid w:val="00B342FA"/>
    <w:rsid w:val="00B34EEC"/>
    <w:rsid w:val="00B34FD9"/>
    <w:rsid w:val="00B363DA"/>
    <w:rsid w:val="00B36FF3"/>
    <w:rsid w:val="00B3755B"/>
    <w:rsid w:val="00B401FC"/>
    <w:rsid w:val="00B40520"/>
    <w:rsid w:val="00B4076D"/>
    <w:rsid w:val="00B442E3"/>
    <w:rsid w:val="00B443BA"/>
    <w:rsid w:val="00B47A46"/>
    <w:rsid w:val="00B5056D"/>
    <w:rsid w:val="00B50B61"/>
    <w:rsid w:val="00B523EB"/>
    <w:rsid w:val="00B529E0"/>
    <w:rsid w:val="00B52B76"/>
    <w:rsid w:val="00B53B4E"/>
    <w:rsid w:val="00B556CF"/>
    <w:rsid w:val="00B5575F"/>
    <w:rsid w:val="00B5612D"/>
    <w:rsid w:val="00B57175"/>
    <w:rsid w:val="00B6021C"/>
    <w:rsid w:val="00B60D0E"/>
    <w:rsid w:val="00B61BAB"/>
    <w:rsid w:val="00B61C32"/>
    <w:rsid w:val="00B63BE6"/>
    <w:rsid w:val="00B646F7"/>
    <w:rsid w:val="00B65438"/>
    <w:rsid w:val="00B65C89"/>
    <w:rsid w:val="00B66288"/>
    <w:rsid w:val="00B66642"/>
    <w:rsid w:val="00B6766B"/>
    <w:rsid w:val="00B7006B"/>
    <w:rsid w:val="00B70DC9"/>
    <w:rsid w:val="00B71381"/>
    <w:rsid w:val="00B71B6F"/>
    <w:rsid w:val="00B72E7B"/>
    <w:rsid w:val="00B73B45"/>
    <w:rsid w:val="00B749D3"/>
    <w:rsid w:val="00B773DB"/>
    <w:rsid w:val="00B77498"/>
    <w:rsid w:val="00B7754C"/>
    <w:rsid w:val="00B77B52"/>
    <w:rsid w:val="00B80645"/>
    <w:rsid w:val="00B81077"/>
    <w:rsid w:val="00B831B5"/>
    <w:rsid w:val="00B8362C"/>
    <w:rsid w:val="00B83782"/>
    <w:rsid w:val="00B8409E"/>
    <w:rsid w:val="00B84250"/>
    <w:rsid w:val="00B84ACF"/>
    <w:rsid w:val="00B85540"/>
    <w:rsid w:val="00B86126"/>
    <w:rsid w:val="00B8631B"/>
    <w:rsid w:val="00B86684"/>
    <w:rsid w:val="00B868FE"/>
    <w:rsid w:val="00B86F8B"/>
    <w:rsid w:val="00B906C9"/>
    <w:rsid w:val="00B92484"/>
    <w:rsid w:val="00B9428F"/>
    <w:rsid w:val="00B952AC"/>
    <w:rsid w:val="00B952B4"/>
    <w:rsid w:val="00B957FC"/>
    <w:rsid w:val="00B95B3A"/>
    <w:rsid w:val="00B95DF5"/>
    <w:rsid w:val="00B96680"/>
    <w:rsid w:val="00B97D76"/>
    <w:rsid w:val="00BA03CB"/>
    <w:rsid w:val="00BA1302"/>
    <w:rsid w:val="00BA17A7"/>
    <w:rsid w:val="00BA2C3E"/>
    <w:rsid w:val="00BA3B67"/>
    <w:rsid w:val="00BA44BD"/>
    <w:rsid w:val="00BA477B"/>
    <w:rsid w:val="00BA5B30"/>
    <w:rsid w:val="00BA624F"/>
    <w:rsid w:val="00BA63FE"/>
    <w:rsid w:val="00BA712E"/>
    <w:rsid w:val="00BA7815"/>
    <w:rsid w:val="00BB02C1"/>
    <w:rsid w:val="00BB0400"/>
    <w:rsid w:val="00BB19A0"/>
    <w:rsid w:val="00BB2317"/>
    <w:rsid w:val="00BB35C7"/>
    <w:rsid w:val="00BB39B2"/>
    <w:rsid w:val="00BB54E6"/>
    <w:rsid w:val="00BB5714"/>
    <w:rsid w:val="00BB7106"/>
    <w:rsid w:val="00BB7BE3"/>
    <w:rsid w:val="00BC0320"/>
    <w:rsid w:val="00BC03D1"/>
    <w:rsid w:val="00BC0FCF"/>
    <w:rsid w:val="00BC1097"/>
    <w:rsid w:val="00BC17B2"/>
    <w:rsid w:val="00BC2412"/>
    <w:rsid w:val="00BC29BE"/>
    <w:rsid w:val="00BC2EB0"/>
    <w:rsid w:val="00BC32AF"/>
    <w:rsid w:val="00BC455C"/>
    <w:rsid w:val="00BC4BFC"/>
    <w:rsid w:val="00BC4EE7"/>
    <w:rsid w:val="00BC55C3"/>
    <w:rsid w:val="00BC6688"/>
    <w:rsid w:val="00BC750A"/>
    <w:rsid w:val="00BC7954"/>
    <w:rsid w:val="00BD085F"/>
    <w:rsid w:val="00BD0BE9"/>
    <w:rsid w:val="00BD213E"/>
    <w:rsid w:val="00BD25FA"/>
    <w:rsid w:val="00BD32C2"/>
    <w:rsid w:val="00BD488B"/>
    <w:rsid w:val="00BD4AC3"/>
    <w:rsid w:val="00BD4E70"/>
    <w:rsid w:val="00BD56A0"/>
    <w:rsid w:val="00BD6FAF"/>
    <w:rsid w:val="00BD7CE1"/>
    <w:rsid w:val="00BD7F23"/>
    <w:rsid w:val="00BE06A2"/>
    <w:rsid w:val="00BE0CB1"/>
    <w:rsid w:val="00BE2B10"/>
    <w:rsid w:val="00BE450C"/>
    <w:rsid w:val="00BE5065"/>
    <w:rsid w:val="00BE53FE"/>
    <w:rsid w:val="00BE555D"/>
    <w:rsid w:val="00BE7070"/>
    <w:rsid w:val="00BE70EC"/>
    <w:rsid w:val="00BE7162"/>
    <w:rsid w:val="00BE7A2D"/>
    <w:rsid w:val="00BF0C66"/>
    <w:rsid w:val="00BF2593"/>
    <w:rsid w:val="00BF2C63"/>
    <w:rsid w:val="00BF6437"/>
    <w:rsid w:val="00BF702B"/>
    <w:rsid w:val="00BF7B69"/>
    <w:rsid w:val="00C01792"/>
    <w:rsid w:val="00C020CE"/>
    <w:rsid w:val="00C0232A"/>
    <w:rsid w:val="00C02DAE"/>
    <w:rsid w:val="00C041F6"/>
    <w:rsid w:val="00C04FB6"/>
    <w:rsid w:val="00C06FC6"/>
    <w:rsid w:val="00C10616"/>
    <w:rsid w:val="00C1111C"/>
    <w:rsid w:val="00C13648"/>
    <w:rsid w:val="00C14969"/>
    <w:rsid w:val="00C1604B"/>
    <w:rsid w:val="00C17CCA"/>
    <w:rsid w:val="00C214FC"/>
    <w:rsid w:val="00C21F46"/>
    <w:rsid w:val="00C23966"/>
    <w:rsid w:val="00C23DFC"/>
    <w:rsid w:val="00C24E13"/>
    <w:rsid w:val="00C253C2"/>
    <w:rsid w:val="00C25CF1"/>
    <w:rsid w:val="00C25FDF"/>
    <w:rsid w:val="00C27B01"/>
    <w:rsid w:val="00C3139A"/>
    <w:rsid w:val="00C327B5"/>
    <w:rsid w:val="00C34056"/>
    <w:rsid w:val="00C3412C"/>
    <w:rsid w:val="00C36E1C"/>
    <w:rsid w:val="00C37240"/>
    <w:rsid w:val="00C40737"/>
    <w:rsid w:val="00C40CD6"/>
    <w:rsid w:val="00C40D7F"/>
    <w:rsid w:val="00C4118A"/>
    <w:rsid w:val="00C421AB"/>
    <w:rsid w:val="00C42AB4"/>
    <w:rsid w:val="00C44690"/>
    <w:rsid w:val="00C44FFE"/>
    <w:rsid w:val="00C45442"/>
    <w:rsid w:val="00C455F8"/>
    <w:rsid w:val="00C50CEC"/>
    <w:rsid w:val="00C5156C"/>
    <w:rsid w:val="00C518D0"/>
    <w:rsid w:val="00C52464"/>
    <w:rsid w:val="00C52751"/>
    <w:rsid w:val="00C52D13"/>
    <w:rsid w:val="00C53252"/>
    <w:rsid w:val="00C5469E"/>
    <w:rsid w:val="00C55144"/>
    <w:rsid w:val="00C5745B"/>
    <w:rsid w:val="00C621CB"/>
    <w:rsid w:val="00C62813"/>
    <w:rsid w:val="00C6562F"/>
    <w:rsid w:val="00C65C24"/>
    <w:rsid w:val="00C663FB"/>
    <w:rsid w:val="00C666CD"/>
    <w:rsid w:val="00C67179"/>
    <w:rsid w:val="00C679D0"/>
    <w:rsid w:val="00C67B4A"/>
    <w:rsid w:val="00C67CAA"/>
    <w:rsid w:val="00C7026A"/>
    <w:rsid w:val="00C7038D"/>
    <w:rsid w:val="00C71E42"/>
    <w:rsid w:val="00C72E58"/>
    <w:rsid w:val="00C73AAA"/>
    <w:rsid w:val="00C7448A"/>
    <w:rsid w:val="00C7471E"/>
    <w:rsid w:val="00C7529F"/>
    <w:rsid w:val="00C75C8A"/>
    <w:rsid w:val="00C76D45"/>
    <w:rsid w:val="00C773FD"/>
    <w:rsid w:val="00C7784F"/>
    <w:rsid w:val="00C77CA5"/>
    <w:rsid w:val="00C80063"/>
    <w:rsid w:val="00C80BC4"/>
    <w:rsid w:val="00C81531"/>
    <w:rsid w:val="00C827F1"/>
    <w:rsid w:val="00C83DDF"/>
    <w:rsid w:val="00C842D1"/>
    <w:rsid w:val="00C84857"/>
    <w:rsid w:val="00C854CE"/>
    <w:rsid w:val="00C87316"/>
    <w:rsid w:val="00C92ADE"/>
    <w:rsid w:val="00C932BC"/>
    <w:rsid w:val="00C9339D"/>
    <w:rsid w:val="00C93D63"/>
    <w:rsid w:val="00C96930"/>
    <w:rsid w:val="00C9707B"/>
    <w:rsid w:val="00CA0442"/>
    <w:rsid w:val="00CA0AB6"/>
    <w:rsid w:val="00CA0FC3"/>
    <w:rsid w:val="00CA12F1"/>
    <w:rsid w:val="00CA33F4"/>
    <w:rsid w:val="00CA39F0"/>
    <w:rsid w:val="00CA660B"/>
    <w:rsid w:val="00CA759A"/>
    <w:rsid w:val="00CA7BE3"/>
    <w:rsid w:val="00CB0775"/>
    <w:rsid w:val="00CB09C4"/>
    <w:rsid w:val="00CB1263"/>
    <w:rsid w:val="00CB44E3"/>
    <w:rsid w:val="00CB4EAD"/>
    <w:rsid w:val="00CB7147"/>
    <w:rsid w:val="00CB7235"/>
    <w:rsid w:val="00CB77BF"/>
    <w:rsid w:val="00CB7DC0"/>
    <w:rsid w:val="00CC1427"/>
    <w:rsid w:val="00CC256F"/>
    <w:rsid w:val="00CC30E3"/>
    <w:rsid w:val="00CC3DE9"/>
    <w:rsid w:val="00CC5A76"/>
    <w:rsid w:val="00CC5CF9"/>
    <w:rsid w:val="00CC5DD5"/>
    <w:rsid w:val="00CC6300"/>
    <w:rsid w:val="00CD1244"/>
    <w:rsid w:val="00CD135A"/>
    <w:rsid w:val="00CD2C10"/>
    <w:rsid w:val="00CD2F2E"/>
    <w:rsid w:val="00CD4C97"/>
    <w:rsid w:val="00CD5B8B"/>
    <w:rsid w:val="00CD66E4"/>
    <w:rsid w:val="00CD6C1C"/>
    <w:rsid w:val="00CD7353"/>
    <w:rsid w:val="00CE1715"/>
    <w:rsid w:val="00CE32AE"/>
    <w:rsid w:val="00CE3925"/>
    <w:rsid w:val="00CE4CE9"/>
    <w:rsid w:val="00CE4F50"/>
    <w:rsid w:val="00CE5646"/>
    <w:rsid w:val="00CE5F0E"/>
    <w:rsid w:val="00CE7176"/>
    <w:rsid w:val="00CE7E3A"/>
    <w:rsid w:val="00CF00D8"/>
    <w:rsid w:val="00CF18EC"/>
    <w:rsid w:val="00CF1B36"/>
    <w:rsid w:val="00CF3EB0"/>
    <w:rsid w:val="00CF416F"/>
    <w:rsid w:val="00CF531A"/>
    <w:rsid w:val="00CF56F9"/>
    <w:rsid w:val="00CF693F"/>
    <w:rsid w:val="00D00B86"/>
    <w:rsid w:val="00D0171D"/>
    <w:rsid w:val="00D02AC7"/>
    <w:rsid w:val="00D03394"/>
    <w:rsid w:val="00D039FE"/>
    <w:rsid w:val="00D04FA9"/>
    <w:rsid w:val="00D053B8"/>
    <w:rsid w:val="00D05474"/>
    <w:rsid w:val="00D058C0"/>
    <w:rsid w:val="00D06383"/>
    <w:rsid w:val="00D0648B"/>
    <w:rsid w:val="00D06DC3"/>
    <w:rsid w:val="00D077E3"/>
    <w:rsid w:val="00D107BC"/>
    <w:rsid w:val="00D11092"/>
    <w:rsid w:val="00D1144C"/>
    <w:rsid w:val="00D11805"/>
    <w:rsid w:val="00D12820"/>
    <w:rsid w:val="00D152CD"/>
    <w:rsid w:val="00D15345"/>
    <w:rsid w:val="00D155F6"/>
    <w:rsid w:val="00D17980"/>
    <w:rsid w:val="00D17FA2"/>
    <w:rsid w:val="00D220AE"/>
    <w:rsid w:val="00D2246D"/>
    <w:rsid w:val="00D22C3D"/>
    <w:rsid w:val="00D2329A"/>
    <w:rsid w:val="00D23B3F"/>
    <w:rsid w:val="00D27053"/>
    <w:rsid w:val="00D27182"/>
    <w:rsid w:val="00D277A7"/>
    <w:rsid w:val="00D3095A"/>
    <w:rsid w:val="00D30CC2"/>
    <w:rsid w:val="00D30EF4"/>
    <w:rsid w:val="00D30F9F"/>
    <w:rsid w:val="00D32DBF"/>
    <w:rsid w:val="00D3477C"/>
    <w:rsid w:val="00D349C3"/>
    <w:rsid w:val="00D34C9A"/>
    <w:rsid w:val="00D36144"/>
    <w:rsid w:val="00D36738"/>
    <w:rsid w:val="00D36C8B"/>
    <w:rsid w:val="00D37494"/>
    <w:rsid w:val="00D37618"/>
    <w:rsid w:val="00D4012A"/>
    <w:rsid w:val="00D41302"/>
    <w:rsid w:val="00D43D16"/>
    <w:rsid w:val="00D44FCD"/>
    <w:rsid w:val="00D45BFB"/>
    <w:rsid w:val="00D47267"/>
    <w:rsid w:val="00D5009D"/>
    <w:rsid w:val="00D50955"/>
    <w:rsid w:val="00D50D07"/>
    <w:rsid w:val="00D5257E"/>
    <w:rsid w:val="00D5262C"/>
    <w:rsid w:val="00D52F68"/>
    <w:rsid w:val="00D54E65"/>
    <w:rsid w:val="00D57EC4"/>
    <w:rsid w:val="00D60DEF"/>
    <w:rsid w:val="00D61115"/>
    <w:rsid w:val="00D624BD"/>
    <w:rsid w:val="00D6254B"/>
    <w:rsid w:val="00D642B4"/>
    <w:rsid w:val="00D65024"/>
    <w:rsid w:val="00D65DC9"/>
    <w:rsid w:val="00D66079"/>
    <w:rsid w:val="00D66D5E"/>
    <w:rsid w:val="00D675FE"/>
    <w:rsid w:val="00D70793"/>
    <w:rsid w:val="00D7207D"/>
    <w:rsid w:val="00D72AE3"/>
    <w:rsid w:val="00D74A70"/>
    <w:rsid w:val="00D80C82"/>
    <w:rsid w:val="00D8582F"/>
    <w:rsid w:val="00D85F71"/>
    <w:rsid w:val="00D864FA"/>
    <w:rsid w:val="00D877AF"/>
    <w:rsid w:val="00D93062"/>
    <w:rsid w:val="00D94037"/>
    <w:rsid w:val="00D95E9E"/>
    <w:rsid w:val="00D97E6C"/>
    <w:rsid w:val="00DA0458"/>
    <w:rsid w:val="00DA0825"/>
    <w:rsid w:val="00DA09BC"/>
    <w:rsid w:val="00DA2C33"/>
    <w:rsid w:val="00DA3BB9"/>
    <w:rsid w:val="00DA3FC7"/>
    <w:rsid w:val="00DA5AF6"/>
    <w:rsid w:val="00DA7102"/>
    <w:rsid w:val="00DB15EA"/>
    <w:rsid w:val="00DB1D97"/>
    <w:rsid w:val="00DB2FCF"/>
    <w:rsid w:val="00DB3685"/>
    <w:rsid w:val="00DB3CFA"/>
    <w:rsid w:val="00DB49B5"/>
    <w:rsid w:val="00DB4C03"/>
    <w:rsid w:val="00DB574B"/>
    <w:rsid w:val="00DB585A"/>
    <w:rsid w:val="00DB5BE5"/>
    <w:rsid w:val="00DB69EA"/>
    <w:rsid w:val="00DB74C9"/>
    <w:rsid w:val="00DC13C3"/>
    <w:rsid w:val="00DC2B40"/>
    <w:rsid w:val="00DC2ED7"/>
    <w:rsid w:val="00DC4904"/>
    <w:rsid w:val="00DC5173"/>
    <w:rsid w:val="00DC5A61"/>
    <w:rsid w:val="00DC679A"/>
    <w:rsid w:val="00DC7A44"/>
    <w:rsid w:val="00DD0CC2"/>
    <w:rsid w:val="00DD3C4F"/>
    <w:rsid w:val="00DD3CF1"/>
    <w:rsid w:val="00DD3F3E"/>
    <w:rsid w:val="00DD46F7"/>
    <w:rsid w:val="00DD4733"/>
    <w:rsid w:val="00DD49D6"/>
    <w:rsid w:val="00DD4A47"/>
    <w:rsid w:val="00DD5460"/>
    <w:rsid w:val="00DD722E"/>
    <w:rsid w:val="00DD7E7C"/>
    <w:rsid w:val="00DD7F05"/>
    <w:rsid w:val="00DE0B89"/>
    <w:rsid w:val="00DE27EF"/>
    <w:rsid w:val="00DE2CEA"/>
    <w:rsid w:val="00DE2E93"/>
    <w:rsid w:val="00DE36FE"/>
    <w:rsid w:val="00DE3720"/>
    <w:rsid w:val="00DE4136"/>
    <w:rsid w:val="00DE4A8D"/>
    <w:rsid w:val="00DE4B60"/>
    <w:rsid w:val="00DE4FE8"/>
    <w:rsid w:val="00DE7757"/>
    <w:rsid w:val="00DF0D40"/>
    <w:rsid w:val="00DF0FA3"/>
    <w:rsid w:val="00DF2113"/>
    <w:rsid w:val="00DF4FE1"/>
    <w:rsid w:val="00DF5CEB"/>
    <w:rsid w:val="00DF6598"/>
    <w:rsid w:val="00DF68CE"/>
    <w:rsid w:val="00DF765A"/>
    <w:rsid w:val="00E0057A"/>
    <w:rsid w:val="00E014B6"/>
    <w:rsid w:val="00E04964"/>
    <w:rsid w:val="00E04E43"/>
    <w:rsid w:val="00E06C02"/>
    <w:rsid w:val="00E06F12"/>
    <w:rsid w:val="00E07B8F"/>
    <w:rsid w:val="00E1232C"/>
    <w:rsid w:val="00E13B81"/>
    <w:rsid w:val="00E14FA1"/>
    <w:rsid w:val="00E15622"/>
    <w:rsid w:val="00E168EE"/>
    <w:rsid w:val="00E176B3"/>
    <w:rsid w:val="00E2058B"/>
    <w:rsid w:val="00E211DF"/>
    <w:rsid w:val="00E219BF"/>
    <w:rsid w:val="00E22F8C"/>
    <w:rsid w:val="00E249FE"/>
    <w:rsid w:val="00E27155"/>
    <w:rsid w:val="00E277F2"/>
    <w:rsid w:val="00E31A0A"/>
    <w:rsid w:val="00E33227"/>
    <w:rsid w:val="00E3324B"/>
    <w:rsid w:val="00E3405C"/>
    <w:rsid w:val="00E3473A"/>
    <w:rsid w:val="00E353F6"/>
    <w:rsid w:val="00E35631"/>
    <w:rsid w:val="00E36AB6"/>
    <w:rsid w:val="00E36B13"/>
    <w:rsid w:val="00E400C6"/>
    <w:rsid w:val="00E42A2E"/>
    <w:rsid w:val="00E42D7F"/>
    <w:rsid w:val="00E43F25"/>
    <w:rsid w:val="00E45728"/>
    <w:rsid w:val="00E45A3E"/>
    <w:rsid w:val="00E45B7B"/>
    <w:rsid w:val="00E4776A"/>
    <w:rsid w:val="00E51097"/>
    <w:rsid w:val="00E511A9"/>
    <w:rsid w:val="00E525E8"/>
    <w:rsid w:val="00E52921"/>
    <w:rsid w:val="00E54598"/>
    <w:rsid w:val="00E548D7"/>
    <w:rsid w:val="00E565CC"/>
    <w:rsid w:val="00E5738B"/>
    <w:rsid w:val="00E600A4"/>
    <w:rsid w:val="00E60E02"/>
    <w:rsid w:val="00E6122F"/>
    <w:rsid w:val="00E624BB"/>
    <w:rsid w:val="00E62D7D"/>
    <w:rsid w:val="00E632A4"/>
    <w:rsid w:val="00E650E5"/>
    <w:rsid w:val="00E65DAE"/>
    <w:rsid w:val="00E65ED2"/>
    <w:rsid w:val="00E66380"/>
    <w:rsid w:val="00E66C65"/>
    <w:rsid w:val="00E71581"/>
    <w:rsid w:val="00E73091"/>
    <w:rsid w:val="00E73210"/>
    <w:rsid w:val="00E7323B"/>
    <w:rsid w:val="00E73C0B"/>
    <w:rsid w:val="00E753D0"/>
    <w:rsid w:val="00E75686"/>
    <w:rsid w:val="00E804D9"/>
    <w:rsid w:val="00E81B98"/>
    <w:rsid w:val="00E82DBD"/>
    <w:rsid w:val="00E834DF"/>
    <w:rsid w:val="00E83A92"/>
    <w:rsid w:val="00E840A1"/>
    <w:rsid w:val="00E856E8"/>
    <w:rsid w:val="00E85F4E"/>
    <w:rsid w:val="00E86EF2"/>
    <w:rsid w:val="00E873C2"/>
    <w:rsid w:val="00E90081"/>
    <w:rsid w:val="00E90997"/>
    <w:rsid w:val="00E90B94"/>
    <w:rsid w:val="00E911E6"/>
    <w:rsid w:val="00E9271B"/>
    <w:rsid w:val="00E93817"/>
    <w:rsid w:val="00E95393"/>
    <w:rsid w:val="00E9604C"/>
    <w:rsid w:val="00E96567"/>
    <w:rsid w:val="00E96930"/>
    <w:rsid w:val="00E9795C"/>
    <w:rsid w:val="00EA0922"/>
    <w:rsid w:val="00EA1742"/>
    <w:rsid w:val="00EA17C4"/>
    <w:rsid w:val="00EA1CC4"/>
    <w:rsid w:val="00EA1CD5"/>
    <w:rsid w:val="00EA302E"/>
    <w:rsid w:val="00EA3BBB"/>
    <w:rsid w:val="00EA418D"/>
    <w:rsid w:val="00EA57FE"/>
    <w:rsid w:val="00EA5A47"/>
    <w:rsid w:val="00EA7247"/>
    <w:rsid w:val="00EA75A5"/>
    <w:rsid w:val="00EA7C99"/>
    <w:rsid w:val="00EB0925"/>
    <w:rsid w:val="00EB127B"/>
    <w:rsid w:val="00EB21A1"/>
    <w:rsid w:val="00EB248F"/>
    <w:rsid w:val="00EB2ADD"/>
    <w:rsid w:val="00EB337B"/>
    <w:rsid w:val="00EB4C34"/>
    <w:rsid w:val="00EB4DE9"/>
    <w:rsid w:val="00EB5553"/>
    <w:rsid w:val="00EB6F97"/>
    <w:rsid w:val="00EB7184"/>
    <w:rsid w:val="00EB7E2F"/>
    <w:rsid w:val="00EC0120"/>
    <w:rsid w:val="00EC03F1"/>
    <w:rsid w:val="00EC49B0"/>
    <w:rsid w:val="00EC7BFD"/>
    <w:rsid w:val="00ED2192"/>
    <w:rsid w:val="00ED272D"/>
    <w:rsid w:val="00ED2A70"/>
    <w:rsid w:val="00ED3627"/>
    <w:rsid w:val="00ED5321"/>
    <w:rsid w:val="00ED5632"/>
    <w:rsid w:val="00ED7379"/>
    <w:rsid w:val="00EE0ABC"/>
    <w:rsid w:val="00EE10D9"/>
    <w:rsid w:val="00EE2284"/>
    <w:rsid w:val="00EE27F8"/>
    <w:rsid w:val="00EE3129"/>
    <w:rsid w:val="00EE43FA"/>
    <w:rsid w:val="00EE503F"/>
    <w:rsid w:val="00EE7B4E"/>
    <w:rsid w:val="00EF121E"/>
    <w:rsid w:val="00EF21C7"/>
    <w:rsid w:val="00EF3EB2"/>
    <w:rsid w:val="00EF5803"/>
    <w:rsid w:val="00EF5D4E"/>
    <w:rsid w:val="00F00CB8"/>
    <w:rsid w:val="00F01C6D"/>
    <w:rsid w:val="00F01DCB"/>
    <w:rsid w:val="00F02436"/>
    <w:rsid w:val="00F02703"/>
    <w:rsid w:val="00F0578D"/>
    <w:rsid w:val="00F0733B"/>
    <w:rsid w:val="00F07FA1"/>
    <w:rsid w:val="00F11489"/>
    <w:rsid w:val="00F11A1B"/>
    <w:rsid w:val="00F21F1A"/>
    <w:rsid w:val="00F24A28"/>
    <w:rsid w:val="00F25D17"/>
    <w:rsid w:val="00F26B44"/>
    <w:rsid w:val="00F27914"/>
    <w:rsid w:val="00F31FD1"/>
    <w:rsid w:val="00F33FA4"/>
    <w:rsid w:val="00F342A0"/>
    <w:rsid w:val="00F34639"/>
    <w:rsid w:val="00F358C5"/>
    <w:rsid w:val="00F363C6"/>
    <w:rsid w:val="00F37007"/>
    <w:rsid w:val="00F4021C"/>
    <w:rsid w:val="00F41B78"/>
    <w:rsid w:val="00F41E84"/>
    <w:rsid w:val="00F43895"/>
    <w:rsid w:val="00F44014"/>
    <w:rsid w:val="00F446C7"/>
    <w:rsid w:val="00F45892"/>
    <w:rsid w:val="00F467BF"/>
    <w:rsid w:val="00F46DD3"/>
    <w:rsid w:val="00F46DD9"/>
    <w:rsid w:val="00F500AD"/>
    <w:rsid w:val="00F50302"/>
    <w:rsid w:val="00F51B39"/>
    <w:rsid w:val="00F52B6D"/>
    <w:rsid w:val="00F568FC"/>
    <w:rsid w:val="00F60A25"/>
    <w:rsid w:val="00F60CB5"/>
    <w:rsid w:val="00F62ED7"/>
    <w:rsid w:val="00F63261"/>
    <w:rsid w:val="00F67499"/>
    <w:rsid w:val="00F70578"/>
    <w:rsid w:val="00F706C7"/>
    <w:rsid w:val="00F70B6C"/>
    <w:rsid w:val="00F721A3"/>
    <w:rsid w:val="00F7264C"/>
    <w:rsid w:val="00F72E8E"/>
    <w:rsid w:val="00F73128"/>
    <w:rsid w:val="00F73329"/>
    <w:rsid w:val="00F73B59"/>
    <w:rsid w:val="00F74473"/>
    <w:rsid w:val="00F747E1"/>
    <w:rsid w:val="00F754CE"/>
    <w:rsid w:val="00F761C6"/>
    <w:rsid w:val="00F761CE"/>
    <w:rsid w:val="00F76E2D"/>
    <w:rsid w:val="00F77261"/>
    <w:rsid w:val="00F77BAB"/>
    <w:rsid w:val="00F802AA"/>
    <w:rsid w:val="00F80DDE"/>
    <w:rsid w:val="00F81AE6"/>
    <w:rsid w:val="00F820D5"/>
    <w:rsid w:val="00F82692"/>
    <w:rsid w:val="00F8325C"/>
    <w:rsid w:val="00F8344F"/>
    <w:rsid w:val="00F84303"/>
    <w:rsid w:val="00F8489F"/>
    <w:rsid w:val="00F85403"/>
    <w:rsid w:val="00F85C62"/>
    <w:rsid w:val="00F85CE7"/>
    <w:rsid w:val="00F86364"/>
    <w:rsid w:val="00F86E47"/>
    <w:rsid w:val="00F870EC"/>
    <w:rsid w:val="00F877A7"/>
    <w:rsid w:val="00F90310"/>
    <w:rsid w:val="00F911AE"/>
    <w:rsid w:val="00F92D73"/>
    <w:rsid w:val="00F9425A"/>
    <w:rsid w:val="00F958D4"/>
    <w:rsid w:val="00F963AC"/>
    <w:rsid w:val="00FA113C"/>
    <w:rsid w:val="00FA1824"/>
    <w:rsid w:val="00FA221A"/>
    <w:rsid w:val="00FA4E14"/>
    <w:rsid w:val="00FA51C3"/>
    <w:rsid w:val="00FA5221"/>
    <w:rsid w:val="00FA61F6"/>
    <w:rsid w:val="00FA6EAE"/>
    <w:rsid w:val="00FB0122"/>
    <w:rsid w:val="00FB140E"/>
    <w:rsid w:val="00FB24D6"/>
    <w:rsid w:val="00FB471A"/>
    <w:rsid w:val="00FB487B"/>
    <w:rsid w:val="00FB4958"/>
    <w:rsid w:val="00FB5AFD"/>
    <w:rsid w:val="00FB60B6"/>
    <w:rsid w:val="00FB617A"/>
    <w:rsid w:val="00FB64B0"/>
    <w:rsid w:val="00FB6707"/>
    <w:rsid w:val="00FB6917"/>
    <w:rsid w:val="00FB6C1D"/>
    <w:rsid w:val="00FB6E51"/>
    <w:rsid w:val="00FB70DF"/>
    <w:rsid w:val="00FB727A"/>
    <w:rsid w:val="00FB7813"/>
    <w:rsid w:val="00FB7936"/>
    <w:rsid w:val="00FB79CF"/>
    <w:rsid w:val="00FC032C"/>
    <w:rsid w:val="00FC044F"/>
    <w:rsid w:val="00FC191F"/>
    <w:rsid w:val="00FC3B43"/>
    <w:rsid w:val="00FC42DE"/>
    <w:rsid w:val="00FC53F8"/>
    <w:rsid w:val="00FC5FAC"/>
    <w:rsid w:val="00FD114F"/>
    <w:rsid w:val="00FD2A97"/>
    <w:rsid w:val="00FD2AFC"/>
    <w:rsid w:val="00FD2CE6"/>
    <w:rsid w:val="00FD3109"/>
    <w:rsid w:val="00FD3263"/>
    <w:rsid w:val="00FD34A2"/>
    <w:rsid w:val="00FD3935"/>
    <w:rsid w:val="00FD6BE7"/>
    <w:rsid w:val="00FD6F98"/>
    <w:rsid w:val="00FD7C5A"/>
    <w:rsid w:val="00FD7DEE"/>
    <w:rsid w:val="00FE1793"/>
    <w:rsid w:val="00FE2AFA"/>
    <w:rsid w:val="00FE34C6"/>
    <w:rsid w:val="00FE3F8D"/>
    <w:rsid w:val="00FF084F"/>
    <w:rsid w:val="00FF1D8B"/>
    <w:rsid w:val="00FF3884"/>
    <w:rsid w:val="00FF3B4B"/>
    <w:rsid w:val="00FF41F8"/>
    <w:rsid w:val="00FF4A87"/>
    <w:rsid w:val="00FF4DF7"/>
    <w:rsid w:val="00FF504F"/>
    <w:rsid w:val="00FF5A9E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1B114952"/>
  <w15:docId w15:val="{E07C5117-B064-4922-B847-FC74D390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70DA"/>
    <w:pPr>
      <w:suppressAutoHyphens/>
      <w:overflowPunct w:val="0"/>
      <w:autoSpaceDE w:val="0"/>
      <w:spacing w:line="280" w:lineRule="atLeast"/>
      <w:textAlignment w:val="baseline"/>
    </w:pPr>
    <w:rPr>
      <w:rFonts w:ascii="Garamond" w:hAnsi="Garamond"/>
      <w:sz w:val="22"/>
      <w:szCs w:val="22"/>
      <w:lang w:eastAsia="ar-SA"/>
    </w:rPr>
  </w:style>
  <w:style w:type="paragraph" w:styleId="Titre1">
    <w:name w:val="heading 1"/>
    <w:next w:val="Texte"/>
    <w:qFormat/>
    <w:rsid w:val="00D65024"/>
    <w:pPr>
      <w:numPr>
        <w:numId w:val="2"/>
      </w:numPr>
      <w:pBdr>
        <w:bottom w:val="single" w:sz="4" w:space="1" w:color="auto"/>
      </w:pBdr>
      <w:suppressAutoHyphens/>
      <w:overflowPunct w:val="0"/>
      <w:autoSpaceDE w:val="0"/>
      <w:spacing w:before="240" w:after="120" w:line="340" w:lineRule="atLeast"/>
      <w:textAlignment w:val="baseline"/>
      <w:outlineLvl w:val="0"/>
    </w:pPr>
    <w:rPr>
      <w:rFonts w:ascii="Univers" w:hAnsi="Univers"/>
      <w:caps/>
      <w:sz w:val="24"/>
      <w:szCs w:val="28"/>
      <w:lang w:eastAsia="ar-SA"/>
    </w:rPr>
  </w:style>
  <w:style w:type="paragraph" w:styleId="Titre2">
    <w:name w:val="heading 2"/>
    <w:next w:val="Texte"/>
    <w:link w:val="Titre2Car"/>
    <w:qFormat/>
    <w:rsid w:val="00D65024"/>
    <w:pPr>
      <w:numPr>
        <w:ilvl w:val="1"/>
        <w:numId w:val="2"/>
      </w:numPr>
      <w:shd w:val="clear" w:color="auto" w:fill="D9D9D9"/>
      <w:suppressAutoHyphens/>
      <w:overflowPunct w:val="0"/>
      <w:autoSpaceDE w:val="0"/>
      <w:spacing w:before="120" w:after="120" w:line="300" w:lineRule="atLeast"/>
      <w:textAlignment w:val="baseline"/>
      <w:outlineLvl w:val="1"/>
    </w:pPr>
    <w:rPr>
      <w:rFonts w:ascii="Univers" w:hAnsi="Univers"/>
      <w:b/>
      <w:smallCaps/>
      <w:sz w:val="22"/>
      <w:szCs w:val="28"/>
      <w:lang w:eastAsia="ar-SA"/>
    </w:rPr>
  </w:style>
  <w:style w:type="paragraph" w:styleId="Titre3">
    <w:name w:val="heading 3"/>
    <w:basedOn w:val="Normal"/>
    <w:next w:val="Texte"/>
    <w:link w:val="Titre3Car"/>
    <w:qFormat/>
    <w:rsid w:val="00A61D7C"/>
    <w:pPr>
      <w:numPr>
        <w:ilvl w:val="2"/>
        <w:numId w:val="2"/>
      </w:numPr>
      <w:spacing w:before="120" w:after="120"/>
      <w:outlineLvl w:val="2"/>
    </w:pPr>
    <w:rPr>
      <w:rFonts w:ascii="Univers" w:hAnsi="Univers"/>
      <w:b/>
      <w:sz w:val="24"/>
      <w:szCs w:val="24"/>
      <w:u w:val="single"/>
    </w:rPr>
  </w:style>
  <w:style w:type="paragraph" w:styleId="Titre4">
    <w:name w:val="heading 4"/>
    <w:basedOn w:val="Normal"/>
    <w:next w:val="Texte"/>
    <w:qFormat/>
    <w:rsid w:val="00A61D7C"/>
    <w:pPr>
      <w:numPr>
        <w:ilvl w:val="3"/>
        <w:numId w:val="2"/>
      </w:numPr>
      <w:spacing w:before="120" w:after="120"/>
      <w:outlineLvl w:val="3"/>
    </w:pPr>
    <w:rPr>
      <w:rFonts w:ascii="Univers" w:hAnsi="Univers"/>
      <w:b/>
    </w:rPr>
  </w:style>
  <w:style w:type="paragraph" w:styleId="Titre5">
    <w:name w:val="heading 5"/>
    <w:basedOn w:val="Normal"/>
    <w:next w:val="Texte"/>
    <w:qFormat/>
    <w:rsid w:val="00430FCF"/>
    <w:pPr>
      <w:numPr>
        <w:ilvl w:val="4"/>
        <w:numId w:val="2"/>
      </w:numPr>
      <w:spacing w:before="80" w:after="80"/>
      <w:outlineLvl w:val="4"/>
    </w:pPr>
    <w:rPr>
      <w:b/>
    </w:rPr>
  </w:style>
  <w:style w:type="paragraph" w:styleId="Titre6">
    <w:name w:val="heading 6"/>
    <w:next w:val="Normal"/>
    <w:qFormat/>
    <w:rsid w:val="000F3E5B"/>
    <w:pPr>
      <w:numPr>
        <w:ilvl w:val="5"/>
        <w:numId w:val="2"/>
      </w:numPr>
      <w:suppressAutoHyphens/>
      <w:overflowPunct w:val="0"/>
      <w:autoSpaceDE w:val="0"/>
      <w:textAlignment w:val="baseline"/>
      <w:outlineLvl w:val="5"/>
    </w:pPr>
    <w:rPr>
      <w:lang w:eastAsia="ar-SA"/>
    </w:rPr>
  </w:style>
  <w:style w:type="paragraph" w:styleId="Titre7">
    <w:name w:val="heading 7"/>
    <w:next w:val="Normal"/>
    <w:qFormat/>
    <w:rsid w:val="000F3E5B"/>
    <w:pPr>
      <w:numPr>
        <w:ilvl w:val="6"/>
        <w:numId w:val="2"/>
      </w:numPr>
      <w:suppressAutoHyphens/>
      <w:overflowPunct w:val="0"/>
      <w:autoSpaceDE w:val="0"/>
      <w:textAlignment w:val="baseline"/>
      <w:outlineLvl w:val="6"/>
    </w:pPr>
    <w:rPr>
      <w:lang w:eastAsia="ar-SA"/>
    </w:rPr>
  </w:style>
  <w:style w:type="paragraph" w:styleId="Titre8">
    <w:name w:val="heading 8"/>
    <w:basedOn w:val="Normal"/>
    <w:next w:val="Normal"/>
    <w:qFormat/>
    <w:rsid w:val="000F3E5B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next w:val="Normal"/>
    <w:qFormat/>
    <w:rsid w:val="000F3E5B"/>
    <w:pPr>
      <w:numPr>
        <w:ilvl w:val="8"/>
        <w:numId w:val="2"/>
      </w:numPr>
      <w:suppressAutoHyphens/>
      <w:overflowPunct w:val="0"/>
      <w:autoSpaceDE w:val="0"/>
      <w:textAlignment w:val="baseline"/>
      <w:outlineLvl w:val="8"/>
    </w:pPr>
    <w:rPr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A84709"/>
    <w:pPr>
      <w:tabs>
        <w:tab w:val="right" w:pos="9000"/>
      </w:tabs>
      <w:jc w:val="both"/>
    </w:pPr>
  </w:style>
  <w:style w:type="paragraph" w:styleId="En-tte">
    <w:name w:val="header"/>
    <w:basedOn w:val="Normal"/>
    <w:semiHidden/>
    <w:rsid w:val="00A03A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rsid w:val="002E2A6E"/>
    <w:pPr>
      <w:tabs>
        <w:tab w:val="right" w:pos="10260"/>
      </w:tabs>
    </w:pPr>
    <w:rPr>
      <w:rFonts w:ascii="Univers Condensed" w:hAnsi="Univers Condensed"/>
    </w:rPr>
  </w:style>
  <w:style w:type="paragraph" w:styleId="Corpsdetexte">
    <w:name w:val="Body Text"/>
    <w:basedOn w:val="Normal"/>
    <w:semiHidden/>
    <w:rsid w:val="00A03A4C"/>
    <w:pPr>
      <w:spacing w:after="120"/>
    </w:pPr>
  </w:style>
  <w:style w:type="character" w:styleId="Lienhypertexte">
    <w:name w:val="Hyperlink"/>
    <w:uiPriority w:val="99"/>
    <w:rsid w:val="002E2A6E"/>
    <w:rPr>
      <w:color w:val="0000FF"/>
      <w:u w:val="single"/>
    </w:rPr>
  </w:style>
  <w:style w:type="paragraph" w:styleId="Textedebulles">
    <w:name w:val="Balloon Text"/>
    <w:basedOn w:val="Normal"/>
    <w:semiHidden/>
    <w:rsid w:val="006911CF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uiPriority w:val="39"/>
    <w:rsid w:val="001A7153"/>
    <w:pPr>
      <w:tabs>
        <w:tab w:val="left" w:pos="1920"/>
        <w:tab w:val="right" w:leader="dot" w:pos="10455"/>
      </w:tabs>
      <w:spacing w:before="240" w:after="120"/>
    </w:pPr>
    <w:rPr>
      <w:rFonts w:ascii="Univers" w:hAnsi="Univers"/>
      <w:b/>
      <w:bCs/>
      <w:caps/>
      <w:noProof/>
      <w:sz w:val="20"/>
      <w:szCs w:val="20"/>
      <w:u w:val="single"/>
    </w:rPr>
  </w:style>
  <w:style w:type="paragraph" w:styleId="TM2">
    <w:name w:val="toc 2"/>
    <w:basedOn w:val="Normal"/>
    <w:next w:val="Normal"/>
    <w:uiPriority w:val="39"/>
    <w:rsid w:val="002E2A6E"/>
    <w:rPr>
      <w:b/>
      <w:bCs/>
      <w:smallCaps/>
    </w:rPr>
  </w:style>
  <w:style w:type="paragraph" w:customStyle="1" w:styleId="Titretableau">
    <w:name w:val="Titre tableau"/>
    <w:basedOn w:val="Normal"/>
    <w:rsid w:val="00C93D63"/>
    <w:pPr>
      <w:jc w:val="center"/>
    </w:pPr>
    <w:rPr>
      <w:rFonts w:ascii="Univers" w:hAnsi="Univers"/>
      <w:lang w:val="en-GB"/>
    </w:rPr>
  </w:style>
  <w:style w:type="paragraph" w:customStyle="1" w:styleId="Tableau">
    <w:name w:val="Tableau"/>
    <w:basedOn w:val="Normal"/>
    <w:link w:val="TableauCar"/>
    <w:rsid w:val="00C93D63"/>
    <w:pPr>
      <w:ind w:left="39"/>
    </w:pPr>
    <w:rPr>
      <w:lang w:val="en-GB"/>
    </w:rPr>
  </w:style>
  <w:style w:type="table" w:styleId="Grilledutableau">
    <w:name w:val="Table Grid"/>
    <w:basedOn w:val="TableauNormal"/>
    <w:uiPriority w:val="59"/>
    <w:rsid w:val="00C3139A"/>
    <w:pPr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avtableau">
    <w:name w:val="Texte av tableau"/>
    <w:basedOn w:val="Texte"/>
    <w:link w:val="TexteavtableauCar"/>
    <w:rsid w:val="00AD1230"/>
    <w:pPr>
      <w:spacing w:after="120"/>
    </w:pPr>
  </w:style>
  <w:style w:type="character" w:customStyle="1" w:styleId="Policepardfaut1">
    <w:name w:val="Police par défaut1"/>
    <w:semiHidden/>
    <w:rsid w:val="000F3E5B"/>
  </w:style>
  <w:style w:type="character" w:customStyle="1" w:styleId="Marquedecommentaire1">
    <w:name w:val="Marque de commentaire1"/>
    <w:semiHidden/>
    <w:rsid w:val="000F3E5B"/>
    <w:rPr>
      <w:sz w:val="16"/>
      <w:szCs w:val="16"/>
    </w:rPr>
  </w:style>
  <w:style w:type="character" w:customStyle="1" w:styleId="Caractresdenumrotation">
    <w:name w:val="Caractères de numérotation"/>
    <w:semiHidden/>
    <w:rsid w:val="000F3E5B"/>
  </w:style>
  <w:style w:type="paragraph" w:styleId="Liste">
    <w:name w:val="List"/>
    <w:basedOn w:val="Corpsdetexte"/>
    <w:semiHidden/>
    <w:rsid w:val="000F3E5B"/>
    <w:rPr>
      <w:rFonts w:cs="Tahoma"/>
    </w:rPr>
  </w:style>
  <w:style w:type="paragraph" w:customStyle="1" w:styleId="Lgende1">
    <w:name w:val="Légende1"/>
    <w:basedOn w:val="Normal"/>
    <w:semiHidden/>
    <w:rsid w:val="000F3E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mmentaire1">
    <w:name w:val="Commentaire1"/>
    <w:basedOn w:val="Normal"/>
    <w:semiHidden/>
    <w:rsid w:val="000F3E5B"/>
  </w:style>
  <w:style w:type="paragraph" w:styleId="Commentaire">
    <w:name w:val="annotation text"/>
    <w:basedOn w:val="Normal"/>
    <w:semiHidden/>
    <w:rsid w:val="000F3E5B"/>
  </w:style>
  <w:style w:type="paragraph" w:styleId="Objetducommentaire">
    <w:name w:val="annotation subject"/>
    <w:basedOn w:val="Commentaire1"/>
    <w:next w:val="Commentaire1"/>
    <w:semiHidden/>
    <w:rsid w:val="000F3E5B"/>
    <w:rPr>
      <w:b/>
      <w:bCs/>
    </w:rPr>
  </w:style>
  <w:style w:type="paragraph" w:styleId="TM7">
    <w:name w:val="toc 7"/>
    <w:basedOn w:val="Normal"/>
    <w:next w:val="Normal"/>
    <w:semiHidden/>
    <w:rsid w:val="000F3E5B"/>
  </w:style>
  <w:style w:type="paragraph" w:styleId="TM8">
    <w:name w:val="toc 8"/>
    <w:basedOn w:val="Normal"/>
    <w:next w:val="Normal"/>
    <w:semiHidden/>
    <w:rsid w:val="000F3E5B"/>
  </w:style>
  <w:style w:type="character" w:styleId="Marquedecommentaire">
    <w:name w:val="annotation reference"/>
    <w:semiHidden/>
    <w:rsid w:val="000F3E5B"/>
    <w:rPr>
      <w:sz w:val="16"/>
      <w:szCs w:val="16"/>
    </w:rPr>
  </w:style>
  <w:style w:type="paragraph" w:customStyle="1" w:styleId="Puceronde">
    <w:name w:val="Puce ronde"/>
    <w:basedOn w:val="Normal"/>
    <w:link w:val="PucerondeCar"/>
    <w:rsid w:val="00047DD4"/>
    <w:rPr>
      <w:lang w:val="x-none"/>
    </w:rPr>
  </w:style>
  <w:style w:type="paragraph" w:customStyle="1" w:styleId="Pucesecondrang">
    <w:name w:val="Puce second rang"/>
    <w:basedOn w:val="Texte"/>
    <w:link w:val="PucesecondrangCar"/>
    <w:rsid w:val="00DE2E93"/>
    <w:pPr>
      <w:numPr>
        <w:ilvl w:val="1"/>
        <w:numId w:val="1"/>
      </w:numPr>
      <w:tabs>
        <w:tab w:val="num" w:pos="1440"/>
      </w:tabs>
      <w:ind w:left="1434" w:hanging="357"/>
    </w:pPr>
  </w:style>
  <w:style w:type="paragraph" w:customStyle="1" w:styleId="znormal">
    <w:name w:val="znormal"/>
    <w:rsid w:val="0007314B"/>
    <w:rPr>
      <w:sz w:val="26"/>
    </w:rPr>
  </w:style>
  <w:style w:type="paragraph" w:styleId="Corpsdetexte2">
    <w:name w:val="Body Text 2"/>
    <w:basedOn w:val="Normal"/>
    <w:rsid w:val="0007314B"/>
    <w:pPr>
      <w:suppressAutoHyphens w:val="0"/>
      <w:overflowPunct/>
      <w:autoSpaceDE/>
      <w:spacing w:after="120" w:line="480" w:lineRule="auto"/>
      <w:textAlignment w:val="auto"/>
    </w:pPr>
    <w:rPr>
      <w:rFonts w:ascii="Times New Roman" w:hAnsi="Times New Roman"/>
      <w:sz w:val="20"/>
      <w:szCs w:val="20"/>
      <w:lang w:eastAsia="fr-FR"/>
    </w:rPr>
  </w:style>
  <w:style w:type="paragraph" w:styleId="Retraitcorpsdetexte">
    <w:name w:val="Body Text Indent"/>
    <w:basedOn w:val="Normal"/>
    <w:rsid w:val="0007314B"/>
    <w:pPr>
      <w:suppressAutoHyphens w:val="0"/>
      <w:overflowPunct/>
      <w:autoSpaceDE/>
      <w:spacing w:after="120" w:line="240" w:lineRule="auto"/>
      <w:ind w:left="283"/>
      <w:textAlignment w:val="auto"/>
    </w:pPr>
    <w:rPr>
      <w:rFonts w:ascii="Times New Roman" w:hAnsi="Times New Roman"/>
      <w:sz w:val="20"/>
      <w:szCs w:val="20"/>
      <w:lang w:eastAsia="fr-FR"/>
    </w:rPr>
  </w:style>
  <w:style w:type="paragraph" w:customStyle="1" w:styleId="Puce4merang">
    <w:name w:val="Puce 4ème rang"/>
    <w:basedOn w:val="Pucesecondrang"/>
    <w:rsid w:val="00620E7F"/>
    <w:pPr>
      <w:numPr>
        <w:ilvl w:val="0"/>
        <w:numId w:val="0"/>
      </w:numPr>
      <w:tabs>
        <w:tab w:val="num" w:pos="2880"/>
      </w:tabs>
      <w:ind w:left="2880" w:hanging="360"/>
    </w:pPr>
  </w:style>
  <w:style w:type="paragraph" w:styleId="NormalWeb">
    <w:name w:val="Normal (Web)"/>
    <w:basedOn w:val="Normal"/>
    <w:rsid w:val="0007314B"/>
    <w:pPr>
      <w:suppressAutoHyphens w:val="0"/>
      <w:overflowPunct/>
      <w:autoSpaceDE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000000"/>
      <w:sz w:val="24"/>
      <w:szCs w:val="24"/>
      <w:lang w:eastAsia="fr-FR"/>
    </w:rPr>
  </w:style>
  <w:style w:type="character" w:customStyle="1" w:styleId="PucerondeCar">
    <w:name w:val="Puce ronde Car"/>
    <w:link w:val="Puceronde"/>
    <w:rsid w:val="009330DD"/>
    <w:rPr>
      <w:rFonts w:ascii="Garamond" w:hAnsi="Garamond"/>
      <w:sz w:val="22"/>
      <w:szCs w:val="22"/>
      <w:lang w:val="x-none" w:eastAsia="ar-SA"/>
    </w:rPr>
  </w:style>
  <w:style w:type="paragraph" w:customStyle="1" w:styleId="hirarchisation1">
    <w:name w:val="hiérarchisation 1)"/>
    <w:basedOn w:val="Texte"/>
    <w:link w:val="hirarchisation1Car"/>
    <w:rsid w:val="009330DD"/>
    <w:pPr>
      <w:tabs>
        <w:tab w:val="clear" w:pos="9000"/>
      </w:tabs>
    </w:pPr>
    <w:rPr>
      <w:b/>
    </w:rPr>
  </w:style>
  <w:style w:type="paragraph" w:customStyle="1" w:styleId="Textesuitepuceronde">
    <w:name w:val="Texte suite puce ronde"/>
    <w:basedOn w:val="Texte"/>
    <w:rsid w:val="007C3896"/>
    <w:pPr>
      <w:ind w:left="360"/>
    </w:pPr>
  </w:style>
  <w:style w:type="paragraph" w:customStyle="1" w:styleId="textesuitepucevide">
    <w:name w:val="texte suite puce vide"/>
    <w:basedOn w:val="Textesuitepuceronde"/>
    <w:rsid w:val="007C3896"/>
    <w:pPr>
      <w:ind w:left="1440"/>
    </w:pPr>
  </w:style>
  <w:style w:type="paragraph" w:customStyle="1" w:styleId="textesuitehirarchisation1">
    <w:name w:val="texte suite hiérarchisation 1)"/>
    <w:basedOn w:val="Texte"/>
    <w:rsid w:val="00116DC2"/>
    <w:pPr>
      <w:ind w:left="360"/>
    </w:pPr>
    <w:rPr>
      <w:color w:val="000000"/>
    </w:rPr>
  </w:style>
  <w:style w:type="character" w:customStyle="1" w:styleId="TexteCar">
    <w:name w:val="Texte Car"/>
    <w:link w:val="Texte"/>
    <w:rsid w:val="00104AF3"/>
    <w:rPr>
      <w:rFonts w:ascii="Garamond" w:hAnsi="Garamond"/>
      <w:sz w:val="22"/>
      <w:szCs w:val="22"/>
      <w:lang w:val="fr-FR" w:eastAsia="ar-SA" w:bidi="ar-SA"/>
    </w:rPr>
  </w:style>
  <w:style w:type="character" w:customStyle="1" w:styleId="hirarchisation1Car">
    <w:name w:val="hiérarchisation 1) Car"/>
    <w:link w:val="hirarchisation1"/>
    <w:rsid w:val="00104AF3"/>
    <w:rPr>
      <w:rFonts w:ascii="Garamond" w:hAnsi="Garamond"/>
      <w:b/>
      <w:sz w:val="22"/>
      <w:szCs w:val="22"/>
      <w:lang w:val="fr-FR" w:eastAsia="ar-SA" w:bidi="ar-SA"/>
    </w:rPr>
  </w:style>
  <w:style w:type="character" w:customStyle="1" w:styleId="PucesecondrangCar">
    <w:name w:val="Puce second rang Car"/>
    <w:basedOn w:val="TexteCar"/>
    <w:link w:val="Pucesecondrang"/>
    <w:rsid w:val="00104AF3"/>
    <w:rPr>
      <w:rFonts w:ascii="Garamond" w:hAnsi="Garamond"/>
      <w:sz w:val="22"/>
      <w:szCs w:val="22"/>
      <w:lang w:val="fr-FR" w:eastAsia="ar-SA" w:bidi="ar-SA"/>
    </w:rPr>
  </w:style>
  <w:style w:type="paragraph" w:customStyle="1" w:styleId="Adresse">
    <w:name w:val="Adresse"/>
    <w:basedOn w:val="Texte"/>
    <w:rsid w:val="0039631B"/>
    <w:pPr>
      <w:jc w:val="center"/>
    </w:pPr>
    <w:rPr>
      <w:b/>
    </w:rPr>
  </w:style>
  <w:style w:type="paragraph" w:customStyle="1" w:styleId="textegras">
    <w:name w:val="texte gras"/>
    <w:basedOn w:val="Texte"/>
    <w:rsid w:val="0039631B"/>
    <w:rPr>
      <w:b/>
    </w:rPr>
  </w:style>
  <w:style w:type="paragraph" w:styleId="Corpsdetexte3">
    <w:name w:val="Body Text 3"/>
    <w:basedOn w:val="Normal"/>
    <w:rsid w:val="00D66D5E"/>
    <w:pPr>
      <w:suppressAutoHyphens w:val="0"/>
      <w:overflowPunct/>
      <w:autoSpaceDE/>
      <w:spacing w:after="120" w:line="240" w:lineRule="auto"/>
      <w:textAlignment w:val="auto"/>
    </w:pPr>
    <w:rPr>
      <w:rFonts w:ascii="Times New Roman" w:hAnsi="Times New Roman"/>
      <w:sz w:val="16"/>
      <w:szCs w:val="16"/>
      <w:lang w:eastAsia="fr-FR"/>
    </w:rPr>
  </w:style>
  <w:style w:type="paragraph" w:customStyle="1" w:styleId="Puce5merang">
    <w:name w:val="Puce 5ème rang"/>
    <w:basedOn w:val="Pucesecondrang"/>
    <w:rsid w:val="00620E7F"/>
    <w:pPr>
      <w:numPr>
        <w:ilvl w:val="0"/>
        <w:numId w:val="0"/>
      </w:numPr>
      <w:tabs>
        <w:tab w:val="num" w:pos="3600"/>
      </w:tabs>
      <w:ind w:left="3600" w:hanging="360"/>
    </w:pPr>
  </w:style>
  <w:style w:type="paragraph" w:customStyle="1" w:styleId="Puce3merang">
    <w:name w:val="Puce 3ème rang"/>
    <w:basedOn w:val="Pucesecondrang"/>
    <w:rsid w:val="00620E7F"/>
    <w:pPr>
      <w:numPr>
        <w:ilvl w:val="2"/>
      </w:numPr>
    </w:pPr>
  </w:style>
  <w:style w:type="character" w:styleId="Lienhypertextesuivivisit">
    <w:name w:val="FollowedHyperlink"/>
    <w:rsid w:val="00281AD4"/>
    <w:rPr>
      <w:color w:val="800080"/>
      <w:u w:val="single"/>
    </w:rPr>
  </w:style>
  <w:style w:type="paragraph" w:customStyle="1" w:styleId="a">
    <w:basedOn w:val="Normal"/>
    <w:semiHidden/>
    <w:rsid w:val="00176F07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Cs w:val="20"/>
      <w:lang w:val="en-US" w:eastAsia="en-US"/>
    </w:rPr>
  </w:style>
  <w:style w:type="character" w:customStyle="1" w:styleId="TexteavtableauCar">
    <w:name w:val="Texte av tableau Car"/>
    <w:basedOn w:val="TexteCar"/>
    <w:link w:val="Texteavtableau"/>
    <w:rsid w:val="008D1EEF"/>
    <w:rPr>
      <w:rFonts w:ascii="Garamond" w:hAnsi="Garamond"/>
      <w:sz w:val="22"/>
      <w:szCs w:val="22"/>
      <w:lang w:val="fr-FR" w:eastAsia="ar-SA" w:bidi="ar-SA"/>
    </w:rPr>
  </w:style>
  <w:style w:type="paragraph" w:customStyle="1" w:styleId="CarCar2">
    <w:name w:val="Car Car2"/>
    <w:basedOn w:val="Normal"/>
    <w:semiHidden/>
    <w:rsid w:val="008D1EEF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arCar1">
    <w:name w:val="Car Car1"/>
    <w:basedOn w:val="Normal"/>
    <w:semiHidden/>
    <w:rsid w:val="00432268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Cs w:val="20"/>
      <w:lang w:val="en-US" w:eastAsia="en-US"/>
    </w:rPr>
  </w:style>
  <w:style w:type="character" w:customStyle="1" w:styleId="TableauCar">
    <w:name w:val="Tableau Car"/>
    <w:link w:val="Tableau"/>
    <w:rsid w:val="00751FD2"/>
    <w:rPr>
      <w:rFonts w:ascii="Garamond" w:hAnsi="Garamond"/>
      <w:sz w:val="22"/>
      <w:szCs w:val="22"/>
      <w:lang w:val="en-GB" w:eastAsia="ar-SA" w:bidi="ar-SA"/>
    </w:rPr>
  </w:style>
  <w:style w:type="paragraph" w:customStyle="1" w:styleId="Default">
    <w:name w:val="Default"/>
    <w:rsid w:val="006F4A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arCarCar">
    <w:name w:val="Car Car Car"/>
    <w:basedOn w:val="Normal"/>
    <w:semiHidden/>
    <w:rsid w:val="005E0B12"/>
    <w:pPr>
      <w:widowControl w:val="0"/>
      <w:suppressAutoHyphens w:val="0"/>
      <w:overflowPunct/>
      <w:autoSpaceDE/>
      <w:adjustRightInd w:val="0"/>
      <w:spacing w:after="160" w:line="240" w:lineRule="exact"/>
      <w:ind w:left="1418"/>
      <w:jc w:val="both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21998"/>
    <w:rPr>
      <w:rFonts w:ascii="Garamond" w:hAnsi="Garamond"/>
      <w:sz w:val="22"/>
      <w:szCs w:val="22"/>
      <w:lang w:eastAsia="ar-SA"/>
    </w:rPr>
  </w:style>
  <w:style w:type="paragraph" w:styleId="Paragraphedeliste">
    <w:name w:val="List Paragraph"/>
    <w:basedOn w:val="Normal"/>
    <w:uiPriority w:val="34"/>
    <w:qFormat/>
    <w:rsid w:val="00917CBC"/>
    <w:pPr>
      <w:ind w:left="708"/>
    </w:pPr>
  </w:style>
  <w:style w:type="character" w:customStyle="1" w:styleId="Titre3Car">
    <w:name w:val="Titre 3 Car"/>
    <w:link w:val="Titre3"/>
    <w:rsid w:val="006B5360"/>
    <w:rPr>
      <w:rFonts w:ascii="Univers" w:hAnsi="Univers"/>
      <w:b/>
      <w:sz w:val="24"/>
      <w:szCs w:val="24"/>
      <w:u w:val="single"/>
      <w:lang w:eastAsia="ar-S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B228C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5B228C"/>
    <w:rPr>
      <w:rFonts w:ascii="Garamond" w:hAnsi="Garamond"/>
      <w:lang w:eastAsia="ar-SA"/>
    </w:rPr>
  </w:style>
  <w:style w:type="character" w:styleId="Appeldenotedefin">
    <w:name w:val="endnote reference"/>
    <w:uiPriority w:val="99"/>
    <w:semiHidden/>
    <w:unhideWhenUsed/>
    <w:rsid w:val="005B228C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B228C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B228C"/>
    <w:rPr>
      <w:rFonts w:ascii="Garamond" w:hAnsi="Garamond"/>
      <w:lang w:eastAsia="ar-SA"/>
    </w:rPr>
  </w:style>
  <w:style w:type="character" w:styleId="Appelnotedebasdep">
    <w:name w:val="footnote reference"/>
    <w:uiPriority w:val="99"/>
    <w:semiHidden/>
    <w:unhideWhenUsed/>
    <w:rsid w:val="005B228C"/>
    <w:rPr>
      <w:vertAlign w:val="superscript"/>
    </w:rPr>
  </w:style>
  <w:style w:type="paragraph" w:customStyle="1" w:styleId="Reponse">
    <w:name w:val="Reponse"/>
    <w:basedOn w:val="Normal"/>
    <w:rsid w:val="0029688E"/>
    <w:pPr>
      <w:suppressAutoHyphens w:val="0"/>
      <w:autoSpaceDN w:val="0"/>
      <w:adjustRightInd w:val="0"/>
      <w:spacing w:line="240" w:lineRule="auto"/>
      <w:ind w:left="567" w:right="567"/>
      <w:jc w:val="both"/>
    </w:pPr>
    <w:rPr>
      <w:rFonts w:ascii="Times New Roman" w:hAnsi="Times New Roman"/>
      <w:color w:val="FF0000"/>
      <w:sz w:val="24"/>
      <w:szCs w:val="20"/>
      <w:lang w:eastAsia="fr-FR"/>
    </w:rPr>
  </w:style>
  <w:style w:type="paragraph" w:customStyle="1" w:styleId="tatexte">
    <w:name w:val="tatexte"/>
    <w:basedOn w:val="Normal"/>
    <w:rsid w:val="0006258C"/>
    <w:pPr>
      <w:suppressAutoHyphens w:val="0"/>
      <w:overflowPunct/>
      <w:autoSpaceDE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1-Texte">
    <w:name w:val="1 - Texte"/>
    <w:basedOn w:val="Normal"/>
    <w:rsid w:val="00D95E9E"/>
    <w:pPr>
      <w:suppressAutoHyphens w:val="0"/>
      <w:overflowPunct/>
      <w:autoSpaceDE/>
      <w:spacing w:line="240" w:lineRule="auto"/>
      <w:ind w:left="20"/>
      <w:jc w:val="both"/>
      <w:textAlignment w:val="auto"/>
    </w:pPr>
    <w:rPr>
      <w:rFonts w:ascii="Arial" w:hAnsi="Arial" w:cs="Arial"/>
      <w:lang w:eastAsia="fr-FR"/>
    </w:rPr>
  </w:style>
  <w:style w:type="character" w:customStyle="1" w:styleId="Titre2Car">
    <w:name w:val="Titre 2 Car"/>
    <w:link w:val="Titre2"/>
    <w:rsid w:val="00214EA1"/>
    <w:rPr>
      <w:rFonts w:ascii="Univers" w:hAnsi="Univers"/>
      <w:b/>
      <w:smallCaps/>
      <w:sz w:val="22"/>
      <w:szCs w:val="28"/>
      <w:shd w:val="clear" w:color="auto" w:fill="D9D9D9"/>
      <w:lang w:eastAsia="ar-SA"/>
    </w:rPr>
  </w:style>
  <w:style w:type="paragraph" w:customStyle="1" w:styleId="Paragraphe">
    <w:name w:val="Paragraphe"/>
    <w:basedOn w:val="Normal"/>
    <w:rsid w:val="00E73091"/>
    <w:pPr>
      <w:suppressAutoHyphens w:val="0"/>
      <w:autoSpaceDN w:val="0"/>
      <w:adjustRightInd w:val="0"/>
      <w:spacing w:before="120" w:line="240" w:lineRule="auto"/>
      <w:jc w:val="both"/>
    </w:pPr>
    <w:rPr>
      <w:rFonts w:ascii="Times New Roman" w:hAnsi="Times New Roman"/>
      <w:sz w:val="24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C5A6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uiPriority w:val="11"/>
    <w:rsid w:val="00DC5A61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Normal1">
    <w:name w:val="Normal1"/>
    <w:basedOn w:val="Normal"/>
    <w:uiPriority w:val="99"/>
    <w:rsid w:val="0067465E"/>
    <w:pPr>
      <w:keepLines/>
      <w:tabs>
        <w:tab w:val="left" w:pos="284"/>
        <w:tab w:val="left" w:pos="567"/>
        <w:tab w:val="left" w:pos="851"/>
      </w:tabs>
      <w:suppressAutoHyphens w:val="0"/>
      <w:overflowPunct/>
      <w:autoSpaceDE/>
      <w:spacing w:line="240" w:lineRule="auto"/>
      <w:ind w:firstLine="284"/>
      <w:jc w:val="both"/>
      <w:textAlignment w:val="auto"/>
    </w:pPr>
    <w:rPr>
      <w:rFonts w:ascii="Times New Roman" w:hAnsi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semiHidden/>
    <w:rsid w:val="00E3473A"/>
    <w:rPr>
      <w:rFonts w:ascii="Univers Condensed" w:hAnsi="Univers Condensed"/>
      <w:sz w:val="22"/>
      <w:szCs w:val="22"/>
      <w:lang w:eastAsia="ar-SA"/>
    </w:rPr>
  </w:style>
  <w:style w:type="table" w:styleId="Tableausimple1">
    <w:name w:val="Plain Table 1"/>
    <w:basedOn w:val="TableauNormal"/>
    <w:uiPriority w:val="41"/>
    <w:rsid w:val="00EB7E2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ches.crous38@crous-grenobl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CA5D7-94C0-4A4D-93B4-E753D216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Villeurbanne</vt:lpstr>
    </vt:vector>
  </TitlesOfParts>
  <Company>Ville de Villeurbanne</Company>
  <LinksUpToDate>false</LinksUpToDate>
  <CharactersWithSpaces>2934</CharactersWithSpaces>
  <SharedDoc>false</SharedDoc>
  <HLinks>
    <vt:vector size="174" baseType="variant">
      <vt:variant>
        <vt:i4>4784161</vt:i4>
      </vt:variant>
      <vt:variant>
        <vt:i4>221</vt:i4>
      </vt:variant>
      <vt:variant>
        <vt:i4>0</vt:i4>
      </vt:variant>
      <vt:variant>
        <vt:i4>5</vt:i4>
      </vt:variant>
      <vt:variant>
        <vt:lpwstr>mailto:p.armanet@ascoreal.fr</vt:lpwstr>
      </vt:variant>
      <vt:variant>
        <vt:lpwstr/>
      </vt:variant>
      <vt:variant>
        <vt:i4>196640</vt:i4>
      </vt:variant>
      <vt:variant>
        <vt:i4>218</vt:i4>
      </vt:variant>
      <vt:variant>
        <vt:i4>0</vt:i4>
      </vt:variant>
      <vt:variant>
        <vt:i4>5</vt:i4>
      </vt:variant>
      <vt:variant>
        <vt:lpwstr>mailto:marches.crous38@crous-grenoble.fr</vt:lpwstr>
      </vt:variant>
      <vt:variant>
        <vt:lpwstr/>
      </vt:variant>
      <vt:variant>
        <vt:i4>1572917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_Toc476658265</vt:lpwstr>
      </vt:variant>
      <vt:variant>
        <vt:i4>1572917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_Toc476658264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_Toc476658263</vt:lpwstr>
      </vt:variant>
      <vt:variant>
        <vt:i4>1572917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_Toc476658262</vt:lpwstr>
      </vt:variant>
      <vt:variant>
        <vt:i4>1572917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_Toc476658261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_Toc476658260</vt:lpwstr>
      </vt:variant>
      <vt:variant>
        <vt:i4>1769525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_Toc476658259</vt:lpwstr>
      </vt:variant>
      <vt:variant>
        <vt:i4>1769525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_Toc476658258</vt:lpwstr>
      </vt:variant>
      <vt:variant>
        <vt:i4>1769525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_Toc476658257</vt:lpwstr>
      </vt:variant>
      <vt:variant>
        <vt:i4>1769525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_Toc476658256</vt:lpwstr>
      </vt:variant>
      <vt:variant>
        <vt:i4>1769525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_Toc476658255</vt:lpwstr>
      </vt:variant>
      <vt:variant>
        <vt:i4>1769525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_Toc476658254</vt:lpwstr>
      </vt:variant>
      <vt:variant>
        <vt:i4>1769525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_Toc476658253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_Toc476658252</vt:lpwstr>
      </vt:variant>
      <vt:variant>
        <vt:i4>1769525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_Toc476658251</vt:lpwstr>
      </vt:variant>
      <vt:variant>
        <vt:i4>1769525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_Toc476658250</vt:lpwstr>
      </vt:variant>
      <vt:variant>
        <vt:i4>1703989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_Toc476658249</vt:lpwstr>
      </vt:variant>
      <vt:variant>
        <vt:i4>1703989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_Toc476658248</vt:lpwstr>
      </vt:variant>
      <vt:variant>
        <vt:i4>1703989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_Toc476658247</vt:lpwstr>
      </vt:variant>
      <vt:variant>
        <vt:i4>1703989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_Toc476658246</vt:lpwstr>
      </vt:variant>
      <vt:variant>
        <vt:i4>1703989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_Toc476658245</vt:lpwstr>
      </vt:variant>
      <vt:variant>
        <vt:i4>1703989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_Toc476658244</vt:lpwstr>
      </vt:variant>
      <vt:variant>
        <vt:i4>1703989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_Toc476658243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_Toc476658242</vt:lpwstr>
      </vt:variant>
      <vt:variant>
        <vt:i4>1703989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_Toc476658241</vt:lpwstr>
      </vt:variant>
      <vt:variant>
        <vt:i4>2687169</vt:i4>
      </vt:variant>
      <vt:variant>
        <vt:i4>6</vt:i4>
      </vt:variant>
      <vt:variant>
        <vt:i4>0</vt:i4>
      </vt:variant>
      <vt:variant>
        <vt:i4>5</vt:i4>
      </vt:variant>
      <vt:variant>
        <vt:lpwstr>mailto:marie-anne.boissière@crous-grenoble.fr</vt:lpwstr>
      </vt:variant>
      <vt:variant>
        <vt:lpwstr/>
      </vt:variant>
      <vt:variant>
        <vt:i4>196640</vt:i4>
      </vt:variant>
      <vt:variant>
        <vt:i4>3</vt:i4>
      </vt:variant>
      <vt:variant>
        <vt:i4>0</vt:i4>
      </vt:variant>
      <vt:variant>
        <vt:i4>5</vt:i4>
      </vt:variant>
      <vt:variant>
        <vt:lpwstr>mailto:marches.crous38@crous-grenoble.fr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Villeurbanne</dc:title>
  <dc:creator>Aurélia Lucot</dc:creator>
  <cp:lastModifiedBy>Alexandra MENDUNI</cp:lastModifiedBy>
  <cp:revision>39</cp:revision>
  <cp:lastPrinted>2017-02-14T15:35:00Z</cp:lastPrinted>
  <dcterms:created xsi:type="dcterms:W3CDTF">2019-05-02T10:34:00Z</dcterms:created>
  <dcterms:modified xsi:type="dcterms:W3CDTF">2026-02-02T12:27:00Z</dcterms:modified>
</cp:coreProperties>
</file>